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(CEETe)</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58DB5690" w14:textId="50993FBD" w:rsidR="008A29C0" w:rsidRPr="00FE0D5C" w:rsidRDefault="00817AC1" w:rsidP="00817AC1">
      <w:pPr>
        <w:jc w:val="center"/>
        <w:rPr>
          <w:sz w:val="32"/>
          <w:szCs w:val="32"/>
        </w:rPr>
      </w:pPr>
      <w:r>
        <w:rPr>
          <w:sz w:val="32"/>
          <w:szCs w:val="32"/>
        </w:rPr>
        <w:t>PS</w:t>
      </w:r>
      <w:r w:rsidR="001C390B">
        <w:rPr>
          <w:sz w:val="32"/>
          <w:szCs w:val="32"/>
        </w:rPr>
        <w:t xml:space="preserve"> 0</w:t>
      </w:r>
      <w:r>
        <w:rPr>
          <w:sz w:val="32"/>
          <w:szCs w:val="32"/>
        </w:rPr>
        <w:t>2</w:t>
      </w:r>
      <w:r w:rsidR="001C390B">
        <w:rPr>
          <w:sz w:val="32"/>
          <w:szCs w:val="32"/>
        </w:rPr>
        <w:t>.</w:t>
      </w:r>
      <w:r>
        <w:rPr>
          <w:sz w:val="32"/>
          <w:szCs w:val="32"/>
        </w:rPr>
        <w:t>2</w:t>
      </w:r>
      <w:r w:rsidR="001C390B">
        <w:rPr>
          <w:sz w:val="32"/>
          <w:szCs w:val="32"/>
        </w:rPr>
        <w:t xml:space="preserve"> </w:t>
      </w:r>
      <w:r>
        <w:rPr>
          <w:sz w:val="32"/>
          <w:szCs w:val="32"/>
        </w:rPr>
        <w:t xml:space="preserve">Akumulace a rekuperace tepla </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23EFF384" w:rsidR="008A29C0" w:rsidRPr="00FE0D5C" w:rsidRDefault="003550B6" w:rsidP="00FE0D5C">
      <w:pPr>
        <w:jc w:val="center"/>
        <w:rPr>
          <w:szCs w:val="20"/>
        </w:rPr>
      </w:pPr>
      <w:r>
        <w:rPr>
          <w:szCs w:val="20"/>
        </w:rPr>
        <w:t>Provozní soubory</w:t>
      </w: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6104B2">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3507FC0C"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817AC1">
                    <w:rPr>
                      <w:lang w:eastAsia="cs-CZ"/>
                    </w:rPr>
                    <w:t>PS</w:t>
                  </w:r>
                  <w:r w:rsidR="002201EA">
                    <w:rPr>
                      <w:lang w:eastAsia="cs-CZ"/>
                    </w:rPr>
                    <w:t xml:space="preserve"> </w:t>
                  </w:r>
                  <w:r w:rsidR="00817AC1">
                    <w:rPr>
                      <w:lang w:eastAsia="cs-CZ"/>
                    </w:rPr>
                    <w:t>02</w:t>
                  </w:r>
                  <w:r w:rsidR="00AD7012">
                    <w:rPr>
                      <w:lang w:eastAsia="cs-CZ"/>
                    </w:rPr>
                    <w:t>.</w:t>
                  </w:r>
                  <w:r w:rsidR="00817AC1">
                    <w:rPr>
                      <w:lang w:eastAsia="cs-CZ"/>
                    </w:rPr>
                    <w:t>02</w:t>
                  </w:r>
                  <w:r w:rsidR="00AD7012">
                    <w:rPr>
                      <w:lang w:eastAsia="cs-CZ"/>
                    </w:rPr>
                    <w:t>-01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Kafkova 1064/12, 702 00 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Martin Cieślar</w:t>
                  </w:r>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61C4530" w:rsidR="008A29C0" w:rsidRPr="009F2B22" w:rsidRDefault="006104B2" w:rsidP="00F81BDE">
                  <w:pPr>
                    <w:suppressAutoHyphens w:val="0"/>
                    <w:ind w:firstLineChars="100" w:firstLine="200"/>
                    <w:rPr>
                      <w:lang w:eastAsia="cs-CZ"/>
                    </w:rPr>
                  </w:pPr>
                  <w:r>
                    <w:rPr>
                      <w:lang w:eastAsia="cs-CZ"/>
                    </w:rPr>
                    <w:t xml:space="preserve">Ing. Martin Vlček </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4C5D65EE" w:rsidR="008A29C0" w:rsidRPr="009F2B22" w:rsidRDefault="006104B2" w:rsidP="00F81BDE">
                  <w:pPr>
                    <w:suppressAutoHyphens w:val="0"/>
                    <w:ind w:firstLineChars="100" w:firstLine="200"/>
                    <w:rPr>
                      <w:lang w:eastAsia="cs-CZ"/>
                    </w:rPr>
                  </w:pPr>
                  <w:r>
                    <w:rPr>
                      <w:lang w:eastAsia="cs-CZ"/>
                    </w:rPr>
                    <w:t>Ing. Martin Vlček</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báňská -Technická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17. listopadu 2172/15, 708 00 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1EF127DE" w:rsidR="008A29C0" w:rsidRPr="009F2B22" w:rsidRDefault="00C8375E"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6104B2">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8"/>
          <w:footerReference w:type="default" r:id="rId9"/>
          <w:headerReference w:type="first" r:id="rId10"/>
          <w:pgSz w:w="11905" w:h="16837"/>
          <w:pgMar w:top="1418" w:right="1418" w:bottom="1418" w:left="1701" w:header="708" w:footer="921" w:gutter="0"/>
          <w:cols w:space="708"/>
          <w:titlePg/>
          <w:docGrid w:linePitch="360"/>
        </w:sectPr>
      </w:pPr>
    </w:p>
    <w:p w14:paraId="236A056C" w14:textId="77777777" w:rsidR="000D2839" w:rsidRPr="00E8405C" w:rsidRDefault="000D2839" w:rsidP="000D2839">
      <w:pPr>
        <w:jc w:val="both"/>
        <w:rPr>
          <w:b/>
          <w:sz w:val="22"/>
          <w:u w:val="single"/>
        </w:rPr>
      </w:pPr>
      <w:r w:rsidRPr="00E8405C">
        <w:rPr>
          <w:b/>
          <w:sz w:val="22"/>
          <w:u w:val="single"/>
        </w:rPr>
        <w:lastRenderedPageBreak/>
        <w:t>Identifikační údaje</w:t>
      </w:r>
    </w:p>
    <w:p w14:paraId="12CE0F85" w14:textId="501EDF93" w:rsidR="000D2839" w:rsidRPr="000D2839" w:rsidRDefault="000D2839" w:rsidP="000D2839">
      <w:pPr>
        <w:ind w:left="2124" w:hanging="2124"/>
        <w:jc w:val="both"/>
        <w:rPr>
          <w:sz w:val="22"/>
        </w:rPr>
      </w:pPr>
      <w:r w:rsidRPr="00E8405C">
        <w:rPr>
          <w:b/>
          <w:sz w:val="22"/>
        </w:rPr>
        <w:t>Stavba:</w:t>
      </w:r>
      <w:r w:rsidRPr="00E8405C">
        <w:rPr>
          <w:b/>
          <w:sz w:val="22"/>
        </w:rPr>
        <w:tab/>
      </w:r>
      <w:r w:rsidRPr="000D2839">
        <w:rPr>
          <w:sz w:val="22"/>
        </w:rPr>
        <w:t>Centrum Energetických a Environmentálních Technologií – Explorer (CEETe)</w:t>
      </w:r>
    </w:p>
    <w:p w14:paraId="2EEE85EB" w14:textId="6ADCCE86" w:rsidR="000D2839" w:rsidRPr="00E8405C" w:rsidRDefault="000D2839" w:rsidP="000D2839">
      <w:pPr>
        <w:jc w:val="both"/>
        <w:rPr>
          <w:b/>
          <w:sz w:val="22"/>
        </w:rPr>
      </w:pPr>
      <w:r w:rsidRPr="00E8405C">
        <w:rPr>
          <w:b/>
          <w:sz w:val="22"/>
        </w:rPr>
        <w:t>Investor</w:t>
      </w:r>
      <w:r>
        <w:rPr>
          <w:b/>
          <w:sz w:val="22"/>
        </w:rPr>
        <w:t>:</w:t>
      </w:r>
      <w:r w:rsidRPr="00E8405C">
        <w:rPr>
          <w:b/>
          <w:sz w:val="22"/>
        </w:rPr>
        <w:tab/>
      </w:r>
      <w:r w:rsidRPr="00E8405C">
        <w:rPr>
          <w:b/>
          <w:sz w:val="22"/>
        </w:rPr>
        <w:tab/>
      </w:r>
      <w:r w:rsidRPr="001E16DF">
        <w:rPr>
          <w:sz w:val="22"/>
        </w:rPr>
        <w:t>Vysoká škola báňská -Technická univerzita Ostrava</w:t>
      </w:r>
      <w:r w:rsidRPr="00E8405C">
        <w:rPr>
          <w:b/>
          <w:sz w:val="22"/>
        </w:rPr>
        <w:tab/>
      </w:r>
      <w:r w:rsidRPr="00E8405C">
        <w:rPr>
          <w:b/>
          <w:sz w:val="22"/>
        </w:rPr>
        <w:tab/>
      </w:r>
    </w:p>
    <w:p w14:paraId="0F944E95" w14:textId="5E8E1790" w:rsidR="000D2839" w:rsidRPr="00E8405C" w:rsidRDefault="000D2839" w:rsidP="000D2839">
      <w:pPr>
        <w:jc w:val="both"/>
        <w:rPr>
          <w:b/>
          <w:sz w:val="22"/>
        </w:rPr>
      </w:pPr>
      <w:r w:rsidRPr="00E8405C">
        <w:rPr>
          <w:b/>
          <w:sz w:val="22"/>
        </w:rPr>
        <w:t>Stupeň PD:</w:t>
      </w:r>
      <w:r w:rsidRPr="00E8405C">
        <w:rPr>
          <w:b/>
          <w:sz w:val="22"/>
        </w:rPr>
        <w:tab/>
      </w:r>
      <w:r w:rsidRPr="00E8405C">
        <w:rPr>
          <w:b/>
          <w:sz w:val="22"/>
        </w:rPr>
        <w:tab/>
      </w:r>
      <w:r w:rsidRPr="00E8405C">
        <w:rPr>
          <w:sz w:val="22"/>
        </w:rPr>
        <w:t>DS</w:t>
      </w:r>
      <w:r w:rsidR="00C8375E">
        <w:rPr>
          <w:sz w:val="22"/>
        </w:rPr>
        <w:t>P</w:t>
      </w:r>
    </w:p>
    <w:p w14:paraId="4797652C" w14:textId="77777777" w:rsidR="000D2839" w:rsidRPr="00E8405C" w:rsidRDefault="000D2839" w:rsidP="000D2839">
      <w:pPr>
        <w:jc w:val="both"/>
        <w:rPr>
          <w:sz w:val="22"/>
        </w:rPr>
      </w:pPr>
      <w:r w:rsidRPr="00E8405C">
        <w:rPr>
          <w:b/>
          <w:sz w:val="22"/>
        </w:rPr>
        <w:t>Místo stavby:</w:t>
      </w:r>
      <w:r w:rsidRPr="00E8405C">
        <w:rPr>
          <w:b/>
          <w:sz w:val="22"/>
        </w:rPr>
        <w:tab/>
      </w:r>
      <w:r w:rsidRPr="00E8405C">
        <w:rPr>
          <w:b/>
          <w:sz w:val="22"/>
        </w:rPr>
        <w:tab/>
      </w:r>
      <w:r>
        <w:rPr>
          <w:sz w:val="22"/>
        </w:rPr>
        <w:t>Ostrava</w:t>
      </w:r>
    </w:p>
    <w:p w14:paraId="161127EC" w14:textId="43961398" w:rsidR="000D2839" w:rsidRPr="00E8405C" w:rsidRDefault="000D2839" w:rsidP="000D2839">
      <w:pPr>
        <w:jc w:val="both"/>
        <w:rPr>
          <w:sz w:val="22"/>
        </w:rPr>
      </w:pPr>
      <w:r w:rsidRPr="00E8405C">
        <w:rPr>
          <w:b/>
          <w:sz w:val="22"/>
        </w:rPr>
        <w:t>Datum:</w:t>
      </w:r>
      <w:r w:rsidRPr="00E8405C">
        <w:rPr>
          <w:b/>
          <w:sz w:val="22"/>
        </w:rPr>
        <w:tab/>
      </w:r>
      <w:r w:rsidRPr="00E8405C">
        <w:rPr>
          <w:b/>
          <w:sz w:val="22"/>
        </w:rPr>
        <w:tab/>
      </w:r>
      <w:r w:rsidR="00C8375E">
        <w:rPr>
          <w:bCs/>
          <w:sz w:val="22"/>
        </w:rPr>
        <w:t>10</w:t>
      </w:r>
      <w:r w:rsidRPr="00E8405C">
        <w:rPr>
          <w:b/>
          <w:sz w:val="22"/>
        </w:rPr>
        <w:t>/</w:t>
      </w:r>
      <w:r w:rsidRPr="00E8405C">
        <w:rPr>
          <w:sz w:val="22"/>
        </w:rPr>
        <w:t>20</w:t>
      </w:r>
      <w:r>
        <w:rPr>
          <w:sz w:val="22"/>
        </w:rPr>
        <w:t>20</w:t>
      </w:r>
    </w:p>
    <w:p w14:paraId="2B354188" w14:textId="1B561B25" w:rsidR="000D2839" w:rsidRPr="00E8405C" w:rsidRDefault="000D2839" w:rsidP="000D2839">
      <w:pPr>
        <w:jc w:val="both"/>
        <w:rPr>
          <w:sz w:val="22"/>
        </w:rPr>
      </w:pPr>
      <w:r w:rsidRPr="00E8405C">
        <w:rPr>
          <w:b/>
          <w:sz w:val="22"/>
        </w:rPr>
        <w:t>Objekt:</w:t>
      </w:r>
      <w:r w:rsidRPr="00E8405C">
        <w:rPr>
          <w:b/>
          <w:sz w:val="22"/>
        </w:rPr>
        <w:tab/>
      </w:r>
      <w:r w:rsidRPr="00E8405C">
        <w:rPr>
          <w:b/>
          <w:sz w:val="22"/>
        </w:rPr>
        <w:tab/>
      </w:r>
      <w:r w:rsidR="00817AC1">
        <w:rPr>
          <w:sz w:val="22"/>
        </w:rPr>
        <w:t>PS</w:t>
      </w:r>
      <w:r w:rsidRPr="001E16DF">
        <w:rPr>
          <w:sz w:val="22"/>
        </w:rPr>
        <w:t xml:space="preserve"> </w:t>
      </w:r>
      <w:r w:rsidR="00817AC1">
        <w:rPr>
          <w:sz w:val="22"/>
        </w:rPr>
        <w:t>02</w:t>
      </w:r>
      <w:r>
        <w:rPr>
          <w:sz w:val="22"/>
        </w:rPr>
        <w:t>.</w:t>
      </w:r>
      <w:r w:rsidR="00817AC1">
        <w:rPr>
          <w:sz w:val="22"/>
        </w:rPr>
        <w:t>02</w:t>
      </w:r>
      <w:r>
        <w:rPr>
          <w:sz w:val="22"/>
        </w:rPr>
        <w:t xml:space="preserve"> </w:t>
      </w:r>
      <w:r w:rsidR="00817AC1">
        <w:rPr>
          <w:sz w:val="22"/>
        </w:rPr>
        <w:t>Akumulace a rekuperace tepla</w:t>
      </w:r>
    </w:p>
    <w:p w14:paraId="1FE60F83" w14:textId="19B504A2" w:rsidR="000D2839" w:rsidRPr="00E8405C" w:rsidRDefault="000D2839" w:rsidP="000D2839">
      <w:pPr>
        <w:jc w:val="both"/>
        <w:rPr>
          <w:sz w:val="22"/>
        </w:rPr>
      </w:pPr>
      <w:r w:rsidRPr="00E8405C">
        <w:rPr>
          <w:b/>
          <w:sz w:val="22"/>
        </w:rPr>
        <w:t>Revize:</w:t>
      </w:r>
      <w:r w:rsidRPr="00E8405C">
        <w:rPr>
          <w:b/>
          <w:sz w:val="22"/>
        </w:rPr>
        <w:tab/>
      </w:r>
      <w:r w:rsidRPr="00E8405C">
        <w:rPr>
          <w:b/>
          <w:sz w:val="22"/>
        </w:rPr>
        <w:tab/>
      </w:r>
      <w:r w:rsidRPr="00E8405C">
        <w:rPr>
          <w:sz w:val="22"/>
        </w:rPr>
        <w:t>0</w:t>
      </w:r>
      <w:r w:rsidR="00C8375E">
        <w:rPr>
          <w:sz w:val="22"/>
        </w:rPr>
        <w:t>-</w:t>
      </w:r>
      <w:r w:rsidRPr="00E8405C">
        <w:rPr>
          <w:sz w:val="22"/>
        </w:rPr>
        <w:t>Prvotní vydání</w:t>
      </w:r>
    </w:p>
    <w:p w14:paraId="57EDD70D" w14:textId="77777777" w:rsidR="000D2839" w:rsidRPr="00E8405C" w:rsidRDefault="000D2839" w:rsidP="000D2839">
      <w:pPr>
        <w:tabs>
          <w:tab w:val="left" w:pos="1418"/>
          <w:tab w:val="left" w:pos="2835"/>
          <w:tab w:val="left" w:pos="3686"/>
        </w:tabs>
        <w:jc w:val="both"/>
        <w:rPr>
          <w:b/>
          <w:sz w:val="22"/>
        </w:rPr>
      </w:pPr>
    </w:p>
    <w:p w14:paraId="5A5FEBFB" w14:textId="77777777" w:rsidR="000D2839" w:rsidRPr="00E8405C" w:rsidRDefault="000D2839" w:rsidP="000D2839">
      <w:pPr>
        <w:jc w:val="both"/>
        <w:rPr>
          <w:sz w:val="22"/>
        </w:rPr>
      </w:pPr>
      <w:r w:rsidRPr="00E8405C">
        <w:rPr>
          <w:b/>
          <w:sz w:val="22"/>
          <w:u w:val="single"/>
        </w:rPr>
        <w:t>1. Obsah projektu</w:t>
      </w:r>
      <w:r w:rsidRPr="00E8405C">
        <w:rPr>
          <w:sz w:val="22"/>
        </w:rPr>
        <w:t xml:space="preserve"> </w:t>
      </w:r>
    </w:p>
    <w:p w14:paraId="2E503CEE" w14:textId="16051085" w:rsidR="00476A25" w:rsidRDefault="00817AC1" w:rsidP="00476A25">
      <w:pPr>
        <w:tabs>
          <w:tab w:val="left" w:pos="1418"/>
          <w:tab w:val="left" w:pos="2835"/>
          <w:tab w:val="left" w:pos="3686"/>
        </w:tabs>
        <w:jc w:val="both"/>
        <w:rPr>
          <w:sz w:val="22"/>
        </w:rPr>
      </w:pPr>
      <w:r>
        <w:rPr>
          <w:sz w:val="22"/>
        </w:rPr>
        <w:t>Projekt řeší využití tepla z výzkumných zdrojů objektu CEET.</w:t>
      </w:r>
      <w:r w:rsidR="00F2095A">
        <w:rPr>
          <w:sz w:val="22"/>
        </w:rPr>
        <w:t xml:space="preserve"> Pro získávání tepla v tomto oddílu projektu jsou využity tyto zdroje tepla:</w:t>
      </w:r>
    </w:p>
    <w:p w14:paraId="719D0178" w14:textId="77777777" w:rsidR="00C8375E" w:rsidRDefault="00C8375E" w:rsidP="00476A25">
      <w:pPr>
        <w:tabs>
          <w:tab w:val="left" w:pos="1418"/>
          <w:tab w:val="left" w:pos="2835"/>
          <w:tab w:val="left" w:pos="3686"/>
        </w:tabs>
        <w:jc w:val="both"/>
        <w:rPr>
          <w:sz w:val="22"/>
        </w:rPr>
      </w:pPr>
      <w:r>
        <w:rPr>
          <w:sz w:val="22"/>
        </w:rPr>
        <w:t>- m</w:t>
      </w:r>
      <w:r w:rsidR="00F2095A">
        <w:rPr>
          <w:sz w:val="22"/>
        </w:rPr>
        <w:t>alá kogenerační jednotka s tepelným výkonem 20kWt,</w:t>
      </w:r>
    </w:p>
    <w:p w14:paraId="3DD2457C" w14:textId="77777777" w:rsidR="00C8375E" w:rsidRDefault="00C8375E" w:rsidP="00476A25">
      <w:pPr>
        <w:tabs>
          <w:tab w:val="left" w:pos="1418"/>
          <w:tab w:val="left" w:pos="2835"/>
          <w:tab w:val="left" w:pos="3686"/>
        </w:tabs>
        <w:jc w:val="both"/>
        <w:rPr>
          <w:sz w:val="22"/>
        </w:rPr>
      </w:pPr>
      <w:r>
        <w:rPr>
          <w:sz w:val="22"/>
        </w:rPr>
        <w:t>- k</w:t>
      </w:r>
      <w:r w:rsidR="00F2095A">
        <w:rPr>
          <w:sz w:val="22"/>
        </w:rPr>
        <w:t>ompresor</w:t>
      </w:r>
      <w:r>
        <w:rPr>
          <w:sz w:val="22"/>
        </w:rPr>
        <w:t xml:space="preserve"> </w:t>
      </w:r>
      <w:r w:rsidR="00F2095A">
        <w:rPr>
          <w:sz w:val="22"/>
        </w:rPr>
        <w:t>1</w:t>
      </w:r>
      <w:r>
        <w:rPr>
          <w:sz w:val="22"/>
        </w:rPr>
        <w:t xml:space="preserve">, </w:t>
      </w:r>
      <w:r w:rsidR="00F2095A">
        <w:rPr>
          <w:sz w:val="22"/>
        </w:rPr>
        <w:t xml:space="preserve">37 </w:t>
      </w:r>
      <w:proofErr w:type="spellStart"/>
      <w:r w:rsidR="00F2095A">
        <w:rPr>
          <w:sz w:val="22"/>
        </w:rPr>
        <w:t>kWt</w:t>
      </w:r>
      <w:proofErr w:type="spellEnd"/>
      <w:r w:rsidR="00F2095A">
        <w:rPr>
          <w:sz w:val="22"/>
        </w:rPr>
        <w:t>,</w:t>
      </w:r>
    </w:p>
    <w:p w14:paraId="3180F657" w14:textId="77777777" w:rsidR="00C8375E" w:rsidRDefault="00C8375E" w:rsidP="00476A25">
      <w:pPr>
        <w:tabs>
          <w:tab w:val="left" w:pos="1418"/>
          <w:tab w:val="left" w:pos="2835"/>
          <w:tab w:val="left" w:pos="3686"/>
        </w:tabs>
        <w:jc w:val="both"/>
        <w:rPr>
          <w:sz w:val="22"/>
        </w:rPr>
      </w:pPr>
      <w:r>
        <w:rPr>
          <w:sz w:val="22"/>
        </w:rPr>
        <w:t xml:space="preserve">- </w:t>
      </w:r>
      <w:r w:rsidR="00F2095A">
        <w:rPr>
          <w:sz w:val="22"/>
        </w:rPr>
        <w:t>kompresor</w:t>
      </w:r>
      <w:r>
        <w:rPr>
          <w:sz w:val="22"/>
        </w:rPr>
        <w:t xml:space="preserve"> </w:t>
      </w:r>
      <w:r w:rsidR="00F2095A">
        <w:rPr>
          <w:sz w:val="22"/>
        </w:rPr>
        <w:t>2 90kW,</w:t>
      </w:r>
    </w:p>
    <w:p w14:paraId="4ED58FE8" w14:textId="77777777" w:rsidR="00C8375E" w:rsidRDefault="00C8375E" w:rsidP="00476A25">
      <w:pPr>
        <w:tabs>
          <w:tab w:val="left" w:pos="1418"/>
          <w:tab w:val="left" w:pos="2835"/>
          <w:tab w:val="left" w:pos="3686"/>
        </w:tabs>
        <w:jc w:val="both"/>
        <w:rPr>
          <w:sz w:val="22"/>
        </w:rPr>
      </w:pPr>
      <w:r>
        <w:rPr>
          <w:sz w:val="22"/>
        </w:rPr>
        <w:t>- k</w:t>
      </w:r>
      <w:r w:rsidR="00F2095A">
        <w:rPr>
          <w:sz w:val="22"/>
        </w:rPr>
        <w:t xml:space="preserve">otel </w:t>
      </w:r>
      <w:proofErr w:type="spellStart"/>
      <w:r w:rsidR="00F2095A">
        <w:rPr>
          <w:sz w:val="22"/>
        </w:rPr>
        <w:t>Stand</w:t>
      </w:r>
      <w:proofErr w:type="spellEnd"/>
      <w:r w:rsidR="00F2095A">
        <w:rPr>
          <w:sz w:val="22"/>
        </w:rPr>
        <w:t xml:space="preserve"> 30 </w:t>
      </w:r>
      <w:proofErr w:type="spellStart"/>
      <w:r w:rsidR="00F2095A">
        <w:rPr>
          <w:sz w:val="22"/>
        </w:rPr>
        <w:t>kWt</w:t>
      </w:r>
      <w:proofErr w:type="spellEnd"/>
      <w:r w:rsidR="00F2095A">
        <w:rPr>
          <w:sz w:val="22"/>
        </w:rPr>
        <w:t>,</w:t>
      </w:r>
    </w:p>
    <w:p w14:paraId="289DFA1D" w14:textId="77777777" w:rsidR="00C8375E" w:rsidRDefault="00C8375E" w:rsidP="00476A25">
      <w:pPr>
        <w:tabs>
          <w:tab w:val="left" w:pos="1418"/>
          <w:tab w:val="left" w:pos="2835"/>
          <w:tab w:val="left" w:pos="3686"/>
        </w:tabs>
        <w:jc w:val="both"/>
        <w:rPr>
          <w:sz w:val="22"/>
        </w:rPr>
      </w:pPr>
      <w:r>
        <w:rPr>
          <w:sz w:val="22"/>
        </w:rPr>
        <w:t xml:space="preserve">- </w:t>
      </w:r>
      <w:r w:rsidR="00F2095A">
        <w:rPr>
          <w:sz w:val="22"/>
        </w:rPr>
        <w:t xml:space="preserve">Plazma a VT chladič 75 </w:t>
      </w:r>
      <w:proofErr w:type="spellStart"/>
      <w:r w:rsidR="00F2095A">
        <w:rPr>
          <w:sz w:val="22"/>
        </w:rPr>
        <w:t>kWt</w:t>
      </w:r>
      <w:proofErr w:type="spellEnd"/>
      <w:r w:rsidR="00F2095A">
        <w:rPr>
          <w:sz w:val="22"/>
        </w:rPr>
        <w:t>.</w:t>
      </w:r>
    </w:p>
    <w:p w14:paraId="5B576F18" w14:textId="088670B1" w:rsidR="00F2095A" w:rsidRPr="00E8405C" w:rsidRDefault="00F2095A" w:rsidP="00476A25">
      <w:pPr>
        <w:tabs>
          <w:tab w:val="left" w:pos="1418"/>
          <w:tab w:val="left" w:pos="2835"/>
          <w:tab w:val="left" w:pos="3686"/>
        </w:tabs>
        <w:jc w:val="both"/>
        <w:rPr>
          <w:bCs/>
          <w:sz w:val="22"/>
        </w:rPr>
      </w:pPr>
      <w:r>
        <w:rPr>
          <w:sz w:val="22"/>
        </w:rPr>
        <w:t xml:space="preserve">Dále teplo z palivových článků 80 </w:t>
      </w:r>
      <w:proofErr w:type="spellStart"/>
      <w:r>
        <w:rPr>
          <w:sz w:val="22"/>
        </w:rPr>
        <w:t>kWt</w:t>
      </w:r>
      <w:proofErr w:type="spellEnd"/>
      <w:r>
        <w:rPr>
          <w:sz w:val="22"/>
        </w:rPr>
        <w:t xml:space="preserve"> a </w:t>
      </w:r>
      <w:r w:rsidR="00183052">
        <w:rPr>
          <w:sz w:val="22"/>
        </w:rPr>
        <w:t xml:space="preserve">odpadní teplo ze zdroje chladu pro objekt 100 </w:t>
      </w:r>
      <w:proofErr w:type="spellStart"/>
      <w:r w:rsidR="00183052">
        <w:rPr>
          <w:sz w:val="22"/>
        </w:rPr>
        <w:t>kWt</w:t>
      </w:r>
      <w:proofErr w:type="spellEnd"/>
      <w:r w:rsidR="00183052">
        <w:rPr>
          <w:sz w:val="22"/>
        </w:rPr>
        <w:t>.</w:t>
      </w:r>
      <w:r>
        <w:rPr>
          <w:sz w:val="22"/>
        </w:rPr>
        <w:t xml:space="preserve"> </w:t>
      </w:r>
    </w:p>
    <w:p w14:paraId="653BBD60" w14:textId="77777777" w:rsidR="000D2839" w:rsidRPr="00E8405C" w:rsidRDefault="000D2839" w:rsidP="000D2839">
      <w:pPr>
        <w:jc w:val="both"/>
        <w:rPr>
          <w:b/>
          <w:sz w:val="22"/>
          <w:u w:val="single"/>
        </w:rPr>
      </w:pPr>
    </w:p>
    <w:p w14:paraId="3FDCEE08" w14:textId="77777777" w:rsidR="000D2839" w:rsidRPr="00E8405C" w:rsidRDefault="000D2839" w:rsidP="000D2839">
      <w:pPr>
        <w:jc w:val="both"/>
        <w:rPr>
          <w:sz w:val="22"/>
        </w:rPr>
      </w:pPr>
      <w:r w:rsidRPr="00E8405C">
        <w:rPr>
          <w:b/>
          <w:sz w:val="22"/>
          <w:u w:val="single"/>
        </w:rPr>
        <w:t>2. Výchozí podklady</w:t>
      </w:r>
    </w:p>
    <w:p w14:paraId="19A480CD" w14:textId="1F99E011" w:rsidR="000D2839" w:rsidRPr="00E8405C" w:rsidRDefault="000D2839" w:rsidP="000D2839">
      <w:pPr>
        <w:jc w:val="both"/>
        <w:rPr>
          <w:sz w:val="22"/>
        </w:rPr>
      </w:pPr>
      <w:r w:rsidRPr="00E8405C">
        <w:rPr>
          <w:sz w:val="22"/>
        </w:rPr>
        <w:t>Podkladem pro vypracování projektu byl</w:t>
      </w:r>
      <w:r w:rsidR="00817AC1">
        <w:rPr>
          <w:sz w:val="22"/>
        </w:rPr>
        <w:t xml:space="preserve">y </w:t>
      </w:r>
      <w:r w:rsidR="00971CC9">
        <w:rPr>
          <w:sz w:val="22"/>
        </w:rPr>
        <w:t>požadavky</w:t>
      </w:r>
      <w:r w:rsidR="00817AC1">
        <w:rPr>
          <w:sz w:val="22"/>
        </w:rPr>
        <w:t xml:space="preserve"> investora</w:t>
      </w:r>
      <w:r w:rsidRPr="00E8405C">
        <w:rPr>
          <w:sz w:val="22"/>
        </w:rPr>
        <w:t>.</w:t>
      </w:r>
    </w:p>
    <w:p w14:paraId="56EDEE6C" w14:textId="77777777" w:rsidR="000D2839" w:rsidRPr="00E8405C" w:rsidRDefault="000D2839" w:rsidP="000D2839">
      <w:pPr>
        <w:jc w:val="both"/>
        <w:rPr>
          <w:bCs/>
          <w:sz w:val="22"/>
        </w:rPr>
      </w:pPr>
    </w:p>
    <w:p w14:paraId="6D1C83B9" w14:textId="1A2ED3CC" w:rsidR="000D2839" w:rsidRPr="00E8405C" w:rsidRDefault="000A4C42" w:rsidP="000D2839">
      <w:pPr>
        <w:jc w:val="both"/>
        <w:rPr>
          <w:b/>
          <w:sz w:val="22"/>
          <w:u w:val="single"/>
        </w:rPr>
      </w:pPr>
      <w:r>
        <w:rPr>
          <w:b/>
          <w:sz w:val="22"/>
          <w:u w:val="single"/>
        </w:rPr>
        <w:t>3</w:t>
      </w:r>
      <w:r w:rsidR="000D2839" w:rsidRPr="00E8405C">
        <w:rPr>
          <w:b/>
          <w:sz w:val="22"/>
          <w:u w:val="single"/>
        </w:rPr>
        <w:t>. Bilance potřeb tepla a média</w:t>
      </w:r>
    </w:p>
    <w:p w14:paraId="639054AC" w14:textId="3F0693EB" w:rsidR="00FC130C" w:rsidRDefault="007D2F80" w:rsidP="007D2F80">
      <w:pPr>
        <w:jc w:val="both"/>
        <w:rPr>
          <w:sz w:val="22"/>
        </w:rPr>
      </w:pPr>
      <w:r>
        <w:rPr>
          <w:sz w:val="22"/>
        </w:rPr>
        <w:t>-</w:t>
      </w:r>
      <w:r w:rsidR="00C8375E">
        <w:rPr>
          <w:sz w:val="22"/>
        </w:rPr>
        <w:t xml:space="preserve"> </w:t>
      </w:r>
      <w:r w:rsidR="000D2839" w:rsidRPr="00755517">
        <w:rPr>
          <w:sz w:val="22"/>
        </w:rPr>
        <w:t>médium</w:t>
      </w:r>
      <w:r>
        <w:rPr>
          <w:sz w:val="22"/>
        </w:rPr>
        <w:t xml:space="preserve"> technolog. okruh:</w:t>
      </w:r>
      <w:r>
        <w:rPr>
          <w:sz w:val="22"/>
        </w:rPr>
        <w:tab/>
      </w:r>
      <w:r w:rsidR="000D2839">
        <w:rPr>
          <w:sz w:val="22"/>
        </w:rPr>
        <w:tab/>
      </w:r>
      <w:r w:rsidR="008153EE">
        <w:rPr>
          <w:sz w:val="22"/>
        </w:rPr>
        <w:t>-</w:t>
      </w:r>
      <w:r w:rsidR="00C8375E">
        <w:rPr>
          <w:sz w:val="22"/>
        </w:rPr>
        <w:t xml:space="preserve"> </w:t>
      </w:r>
      <w:r>
        <w:rPr>
          <w:sz w:val="22"/>
        </w:rPr>
        <w:t xml:space="preserve">topná </w:t>
      </w:r>
      <w:r w:rsidR="000D2839" w:rsidRPr="00755517">
        <w:rPr>
          <w:sz w:val="22"/>
        </w:rPr>
        <w:t xml:space="preserve">voda </w:t>
      </w:r>
      <w:r>
        <w:rPr>
          <w:sz w:val="22"/>
        </w:rPr>
        <w:t>90 / 7</w:t>
      </w:r>
      <w:r w:rsidR="00044418">
        <w:rPr>
          <w:sz w:val="22"/>
        </w:rPr>
        <w:t>0</w:t>
      </w:r>
      <w:r w:rsidR="000D2839" w:rsidRPr="00755517">
        <w:rPr>
          <w:sz w:val="22"/>
        </w:rPr>
        <w:t>°C</w:t>
      </w:r>
      <w:r w:rsidR="00C8375E">
        <w:rPr>
          <w:sz w:val="22"/>
        </w:rPr>
        <w:t>,</w:t>
      </w:r>
    </w:p>
    <w:p w14:paraId="031E2B60" w14:textId="67CBE794" w:rsidR="007D2F80" w:rsidRDefault="007D2F80" w:rsidP="00FC130C">
      <w:pPr>
        <w:jc w:val="both"/>
        <w:rPr>
          <w:sz w:val="22"/>
        </w:rPr>
      </w:pPr>
      <w:r>
        <w:rPr>
          <w:sz w:val="22"/>
        </w:rPr>
        <w:t xml:space="preserve">(KGJ20, Kompresor 37kW, Kompresor 90 kW, Kotel </w:t>
      </w:r>
      <w:proofErr w:type="spellStart"/>
      <w:r>
        <w:rPr>
          <w:sz w:val="22"/>
        </w:rPr>
        <w:t>Stand</w:t>
      </w:r>
      <w:proofErr w:type="spellEnd"/>
      <w:r>
        <w:rPr>
          <w:sz w:val="22"/>
        </w:rPr>
        <w:t xml:space="preserve"> 30 kW, </w:t>
      </w:r>
      <w:proofErr w:type="spellStart"/>
      <w:r>
        <w:rPr>
          <w:sz w:val="22"/>
        </w:rPr>
        <w:t>Palzma+VT</w:t>
      </w:r>
      <w:proofErr w:type="spellEnd"/>
      <w:r>
        <w:rPr>
          <w:sz w:val="22"/>
        </w:rPr>
        <w:t xml:space="preserve"> 75 kW)</w:t>
      </w:r>
      <w:r w:rsidR="00C8375E">
        <w:rPr>
          <w:sz w:val="22"/>
        </w:rPr>
        <w:t>,</w:t>
      </w:r>
    </w:p>
    <w:p w14:paraId="5D28A468" w14:textId="7A657AFB" w:rsidR="00F2095A" w:rsidRDefault="00F2095A" w:rsidP="00F2095A">
      <w:pPr>
        <w:jc w:val="both"/>
        <w:rPr>
          <w:sz w:val="22"/>
        </w:rPr>
      </w:pPr>
      <w:r>
        <w:rPr>
          <w:sz w:val="22"/>
        </w:rPr>
        <w:t>-</w:t>
      </w:r>
      <w:r w:rsidR="00C8375E">
        <w:rPr>
          <w:sz w:val="22"/>
        </w:rPr>
        <w:t xml:space="preserve"> o</w:t>
      </w:r>
      <w:r>
        <w:rPr>
          <w:sz w:val="22"/>
        </w:rPr>
        <w:t>kruh akumulace tepla:</w:t>
      </w:r>
      <w:r>
        <w:rPr>
          <w:sz w:val="22"/>
        </w:rPr>
        <w:tab/>
      </w:r>
      <w:r>
        <w:rPr>
          <w:sz w:val="22"/>
        </w:rPr>
        <w:tab/>
        <w:t>-</w:t>
      </w:r>
      <w:r w:rsidR="00C8375E">
        <w:rPr>
          <w:sz w:val="22"/>
        </w:rPr>
        <w:t xml:space="preserve"> </w:t>
      </w:r>
      <w:r>
        <w:rPr>
          <w:sz w:val="22"/>
        </w:rPr>
        <w:t>topná voda 85 / 65°C</w:t>
      </w:r>
      <w:r w:rsidR="00C8375E">
        <w:rPr>
          <w:sz w:val="22"/>
        </w:rPr>
        <w:t>,</w:t>
      </w:r>
    </w:p>
    <w:p w14:paraId="35516E18" w14:textId="222BDC82" w:rsidR="007D2F80" w:rsidRDefault="007D2F80" w:rsidP="007D2F80">
      <w:pPr>
        <w:jc w:val="both"/>
        <w:rPr>
          <w:sz w:val="22"/>
        </w:rPr>
      </w:pPr>
      <w:r>
        <w:rPr>
          <w:sz w:val="22"/>
        </w:rPr>
        <w:t>-</w:t>
      </w:r>
      <w:r w:rsidR="00C8375E">
        <w:rPr>
          <w:sz w:val="22"/>
        </w:rPr>
        <w:t xml:space="preserve"> </w:t>
      </w:r>
      <w:r w:rsidRPr="00755517">
        <w:rPr>
          <w:sz w:val="22"/>
        </w:rPr>
        <w:t>médium</w:t>
      </w:r>
      <w:r>
        <w:rPr>
          <w:sz w:val="22"/>
        </w:rPr>
        <w:t xml:space="preserve"> technolog. okruh:</w:t>
      </w:r>
      <w:r>
        <w:rPr>
          <w:sz w:val="22"/>
        </w:rPr>
        <w:tab/>
      </w:r>
      <w:r>
        <w:rPr>
          <w:sz w:val="22"/>
        </w:rPr>
        <w:tab/>
      </w:r>
      <w:r w:rsidRPr="00755517">
        <w:rPr>
          <w:sz w:val="22"/>
        </w:rPr>
        <w:t>-</w:t>
      </w:r>
      <w:r w:rsidR="00C8375E">
        <w:rPr>
          <w:sz w:val="22"/>
        </w:rPr>
        <w:t xml:space="preserve"> </w:t>
      </w:r>
      <w:r>
        <w:rPr>
          <w:sz w:val="22"/>
        </w:rPr>
        <w:t xml:space="preserve">topná </w:t>
      </w:r>
      <w:r w:rsidRPr="00755517">
        <w:rPr>
          <w:sz w:val="22"/>
        </w:rPr>
        <w:t xml:space="preserve">voda </w:t>
      </w:r>
      <w:r>
        <w:rPr>
          <w:sz w:val="22"/>
        </w:rPr>
        <w:t>65 / 60</w:t>
      </w:r>
      <w:r w:rsidRPr="00755517">
        <w:rPr>
          <w:sz w:val="22"/>
        </w:rPr>
        <w:t>°C</w:t>
      </w:r>
      <w:r w:rsidR="00C8375E">
        <w:rPr>
          <w:sz w:val="22"/>
        </w:rPr>
        <w:t>,</w:t>
      </w:r>
    </w:p>
    <w:p w14:paraId="0FF95E4C" w14:textId="7A365E2F" w:rsidR="007D2F80" w:rsidRDefault="007D2F80" w:rsidP="007D2F80">
      <w:pPr>
        <w:jc w:val="both"/>
        <w:rPr>
          <w:sz w:val="22"/>
        </w:rPr>
      </w:pPr>
      <w:r>
        <w:rPr>
          <w:sz w:val="22"/>
        </w:rPr>
        <w:t>(Palivové články 80 kW)</w:t>
      </w:r>
    </w:p>
    <w:p w14:paraId="76956452" w14:textId="07B71B4E" w:rsidR="00F2095A" w:rsidRPr="00C8375E" w:rsidRDefault="00C8375E" w:rsidP="00C8375E">
      <w:pPr>
        <w:jc w:val="both"/>
        <w:rPr>
          <w:sz w:val="22"/>
        </w:rPr>
      </w:pPr>
      <w:r>
        <w:rPr>
          <w:sz w:val="22"/>
        </w:rPr>
        <w:t xml:space="preserve">- </w:t>
      </w:r>
      <w:r w:rsidRPr="00C8375E">
        <w:rPr>
          <w:sz w:val="22"/>
        </w:rPr>
        <w:t>o</w:t>
      </w:r>
      <w:r w:rsidR="00F2095A" w:rsidRPr="00C8375E">
        <w:rPr>
          <w:sz w:val="22"/>
        </w:rPr>
        <w:t>kruh akumulace tepla:</w:t>
      </w:r>
      <w:r w:rsidR="00F2095A" w:rsidRPr="00C8375E">
        <w:rPr>
          <w:sz w:val="22"/>
        </w:rPr>
        <w:tab/>
      </w:r>
      <w:r w:rsidR="00F2095A" w:rsidRPr="00C8375E">
        <w:rPr>
          <w:sz w:val="22"/>
        </w:rPr>
        <w:tab/>
        <w:t>-</w:t>
      </w:r>
      <w:r w:rsidRPr="00C8375E">
        <w:rPr>
          <w:sz w:val="22"/>
        </w:rPr>
        <w:t xml:space="preserve"> </w:t>
      </w:r>
      <w:r w:rsidR="00F2095A" w:rsidRPr="00C8375E">
        <w:rPr>
          <w:sz w:val="22"/>
        </w:rPr>
        <w:t>topná voda 60 / 50°C</w:t>
      </w:r>
      <w:r>
        <w:rPr>
          <w:sz w:val="22"/>
        </w:rPr>
        <w:t>,</w:t>
      </w:r>
    </w:p>
    <w:p w14:paraId="5EEFCBCD" w14:textId="165BE2BE" w:rsidR="007D2F80" w:rsidRPr="00C8375E" w:rsidRDefault="00C8375E" w:rsidP="00C8375E">
      <w:pPr>
        <w:jc w:val="both"/>
        <w:rPr>
          <w:sz w:val="22"/>
        </w:rPr>
      </w:pPr>
      <w:r>
        <w:rPr>
          <w:sz w:val="22"/>
        </w:rPr>
        <w:t xml:space="preserve">- </w:t>
      </w:r>
      <w:r w:rsidR="007D2F80" w:rsidRPr="00C8375E">
        <w:rPr>
          <w:sz w:val="22"/>
        </w:rPr>
        <w:t>médium technolog. okruh:</w:t>
      </w:r>
      <w:r w:rsidR="007D2F80" w:rsidRPr="00C8375E">
        <w:rPr>
          <w:sz w:val="22"/>
        </w:rPr>
        <w:tab/>
      </w:r>
      <w:r w:rsidR="007D2F80" w:rsidRPr="00C8375E">
        <w:rPr>
          <w:sz w:val="22"/>
        </w:rPr>
        <w:tab/>
        <w:t>-</w:t>
      </w:r>
      <w:r w:rsidR="008153EE">
        <w:rPr>
          <w:sz w:val="22"/>
        </w:rPr>
        <w:t xml:space="preserve"> </w:t>
      </w:r>
      <w:r w:rsidR="007D2F80" w:rsidRPr="00C8375E">
        <w:rPr>
          <w:sz w:val="22"/>
        </w:rPr>
        <w:t>topná voda 55 / 50°C (propylenglykol 35%)</w:t>
      </w:r>
      <w:r w:rsidRPr="00C8375E">
        <w:rPr>
          <w:sz w:val="22"/>
        </w:rPr>
        <w:t>,</w:t>
      </w:r>
    </w:p>
    <w:p w14:paraId="593C820F" w14:textId="4F0329FA" w:rsidR="007D2F80" w:rsidRDefault="007D2F80" w:rsidP="007D2F80">
      <w:pPr>
        <w:jc w:val="both"/>
        <w:rPr>
          <w:sz w:val="22"/>
        </w:rPr>
      </w:pPr>
      <w:r>
        <w:rPr>
          <w:sz w:val="22"/>
        </w:rPr>
        <w:t>(Zdroj chladu pro objekt 100 kW)</w:t>
      </w:r>
    </w:p>
    <w:p w14:paraId="1EE976D7" w14:textId="5E16429A" w:rsidR="00F2095A" w:rsidRPr="00C8375E" w:rsidRDefault="00C8375E" w:rsidP="00C8375E">
      <w:pPr>
        <w:jc w:val="both"/>
        <w:rPr>
          <w:sz w:val="22"/>
        </w:rPr>
      </w:pPr>
      <w:r>
        <w:rPr>
          <w:sz w:val="22"/>
        </w:rPr>
        <w:t xml:space="preserve">- </w:t>
      </w:r>
      <w:r w:rsidRPr="00C8375E">
        <w:rPr>
          <w:sz w:val="22"/>
        </w:rPr>
        <w:t>o</w:t>
      </w:r>
      <w:r w:rsidR="00F2095A" w:rsidRPr="00C8375E">
        <w:rPr>
          <w:sz w:val="22"/>
        </w:rPr>
        <w:t>kruh akumulace tepla:</w:t>
      </w:r>
      <w:r w:rsidR="00F2095A" w:rsidRPr="00C8375E">
        <w:rPr>
          <w:sz w:val="22"/>
        </w:rPr>
        <w:tab/>
      </w:r>
      <w:r w:rsidR="00F2095A" w:rsidRPr="00C8375E">
        <w:rPr>
          <w:sz w:val="22"/>
        </w:rPr>
        <w:tab/>
        <w:t>-</w:t>
      </w:r>
      <w:r w:rsidR="008153EE">
        <w:rPr>
          <w:sz w:val="22"/>
        </w:rPr>
        <w:t xml:space="preserve"> </w:t>
      </w:r>
      <w:r w:rsidR="00F2095A" w:rsidRPr="00C8375E">
        <w:rPr>
          <w:sz w:val="22"/>
        </w:rPr>
        <w:t>topná voda 53 / 45°C</w:t>
      </w:r>
      <w:r w:rsidRPr="00C8375E">
        <w:rPr>
          <w:sz w:val="22"/>
        </w:rPr>
        <w:t>,</w:t>
      </w:r>
    </w:p>
    <w:p w14:paraId="2F26C32F" w14:textId="5A90E50F" w:rsidR="00FC130C" w:rsidRPr="00755517" w:rsidRDefault="008153EE" w:rsidP="00FC130C">
      <w:pPr>
        <w:jc w:val="both"/>
        <w:rPr>
          <w:sz w:val="22"/>
        </w:rPr>
      </w:pPr>
      <w:r>
        <w:rPr>
          <w:sz w:val="22"/>
        </w:rPr>
        <w:t>- p</w:t>
      </w:r>
      <w:r w:rsidR="00FC130C">
        <w:rPr>
          <w:sz w:val="22"/>
        </w:rPr>
        <w:t>racovní tlak:</w:t>
      </w:r>
      <w:r w:rsidR="00FC130C">
        <w:rPr>
          <w:sz w:val="22"/>
        </w:rPr>
        <w:tab/>
      </w:r>
      <w:r w:rsidR="00FC130C">
        <w:rPr>
          <w:sz w:val="22"/>
        </w:rPr>
        <w:tab/>
      </w:r>
      <w:r w:rsidR="00FC130C">
        <w:rPr>
          <w:sz w:val="22"/>
        </w:rPr>
        <w:tab/>
      </w:r>
      <w:r>
        <w:rPr>
          <w:sz w:val="22"/>
        </w:rPr>
        <w:t xml:space="preserve">- </w:t>
      </w:r>
      <w:r w:rsidR="00F2095A">
        <w:rPr>
          <w:sz w:val="22"/>
        </w:rPr>
        <w:t>0,4</w:t>
      </w:r>
      <w:r w:rsidR="00FC130C">
        <w:rPr>
          <w:sz w:val="22"/>
        </w:rPr>
        <w:t xml:space="preserve"> MPa</w:t>
      </w:r>
      <w:r w:rsidR="00C8375E">
        <w:rPr>
          <w:sz w:val="22"/>
        </w:rPr>
        <w:t>.</w:t>
      </w:r>
    </w:p>
    <w:p w14:paraId="1328DCB4" w14:textId="77777777" w:rsidR="00044418" w:rsidRDefault="00044418" w:rsidP="000D2839">
      <w:pPr>
        <w:tabs>
          <w:tab w:val="left" w:pos="1418"/>
          <w:tab w:val="left" w:pos="2835"/>
          <w:tab w:val="left" w:pos="3686"/>
        </w:tabs>
        <w:jc w:val="both"/>
        <w:rPr>
          <w:b/>
          <w:sz w:val="22"/>
          <w:u w:val="single"/>
        </w:rPr>
      </w:pPr>
    </w:p>
    <w:p w14:paraId="2F21D230" w14:textId="5D5804D5" w:rsidR="000D2839" w:rsidRPr="00E8405C" w:rsidRDefault="000A4C42" w:rsidP="000D2839">
      <w:pPr>
        <w:tabs>
          <w:tab w:val="left" w:pos="1418"/>
          <w:tab w:val="left" w:pos="2835"/>
          <w:tab w:val="left" w:pos="3686"/>
        </w:tabs>
        <w:jc w:val="both"/>
        <w:rPr>
          <w:b/>
          <w:sz w:val="22"/>
          <w:u w:val="single"/>
        </w:rPr>
      </w:pPr>
      <w:r>
        <w:rPr>
          <w:b/>
          <w:sz w:val="22"/>
          <w:u w:val="single"/>
        </w:rPr>
        <w:t>4</w:t>
      </w:r>
      <w:r w:rsidR="000D2839" w:rsidRPr="00E8405C">
        <w:rPr>
          <w:b/>
          <w:sz w:val="22"/>
          <w:u w:val="single"/>
        </w:rPr>
        <w:t>. Návrh řešení</w:t>
      </w:r>
    </w:p>
    <w:p w14:paraId="302531D7" w14:textId="438FED11" w:rsidR="00125E27" w:rsidRDefault="000D2839" w:rsidP="007D2F80">
      <w:pPr>
        <w:tabs>
          <w:tab w:val="left" w:pos="1418"/>
          <w:tab w:val="left" w:pos="2835"/>
          <w:tab w:val="left" w:pos="3686"/>
        </w:tabs>
        <w:jc w:val="both"/>
        <w:rPr>
          <w:sz w:val="22"/>
        </w:rPr>
      </w:pPr>
      <w:r w:rsidRPr="00E8405C">
        <w:rPr>
          <w:sz w:val="22"/>
          <w:lang w:val="x-none"/>
        </w:rPr>
        <w:t xml:space="preserve">Předmětem řešení projektu </w:t>
      </w:r>
      <w:r w:rsidR="00DF49CF">
        <w:rPr>
          <w:sz w:val="22"/>
        </w:rPr>
        <w:t xml:space="preserve">je </w:t>
      </w:r>
      <w:bookmarkEnd w:id="0"/>
      <w:r w:rsidR="00F2095A">
        <w:rPr>
          <w:sz w:val="22"/>
        </w:rPr>
        <w:t>akumulace</w:t>
      </w:r>
      <w:r w:rsidR="00891C86">
        <w:rPr>
          <w:sz w:val="22"/>
        </w:rPr>
        <w:t>, r</w:t>
      </w:r>
      <w:r w:rsidR="00F2095A">
        <w:rPr>
          <w:sz w:val="22"/>
        </w:rPr>
        <w:t>ekuperace tepla</w:t>
      </w:r>
      <w:r w:rsidR="00891C86">
        <w:rPr>
          <w:sz w:val="22"/>
        </w:rPr>
        <w:t xml:space="preserve"> a jeho případné vybíjení </w:t>
      </w:r>
      <w:r w:rsidR="00F2095A">
        <w:rPr>
          <w:sz w:val="22"/>
        </w:rPr>
        <w:t xml:space="preserve"> z výzkumných zdrojů tepla objektu CEET</w:t>
      </w:r>
      <w:r w:rsidR="00891C86">
        <w:rPr>
          <w:sz w:val="22"/>
        </w:rPr>
        <w:t>. Teplo bude</w:t>
      </w:r>
      <w:r w:rsidR="00F2095A">
        <w:rPr>
          <w:sz w:val="22"/>
        </w:rPr>
        <w:t xml:space="preserve"> využit</w:t>
      </w:r>
      <w:r w:rsidR="00891C86">
        <w:rPr>
          <w:sz w:val="22"/>
        </w:rPr>
        <w:t>o</w:t>
      </w:r>
      <w:r w:rsidR="00F2095A">
        <w:rPr>
          <w:sz w:val="22"/>
        </w:rPr>
        <w:t xml:space="preserve"> pro vytápění objektu a ohřev teplé vody.</w:t>
      </w:r>
    </w:p>
    <w:p w14:paraId="1D9848C5" w14:textId="77777777" w:rsidR="00C569F1" w:rsidRPr="00E71B41" w:rsidRDefault="00C569F1" w:rsidP="00C569F1">
      <w:pPr>
        <w:tabs>
          <w:tab w:val="left" w:pos="1418"/>
          <w:tab w:val="left" w:pos="2835"/>
          <w:tab w:val="left" w:pos="3686"/>
        </w:tabs>
        <w:jc w:val="both"/>
        <w:rPr>
          <w:sz w:val="22"/>
        </w:rPr>
      </w:pPr>
      <w:r w:rsidRPr="00E71B41">
        <w:rPr>
          <w:sz w:val="22"/>
        </w:rPr>
        <w:t xml:space="preserve">Doplňování vody do otopné soustavy je zajištěno přes automatickou změkčovací a dávkovací stanici ochranného přípravku pomocí doplňovacího potrubí, které je napojeno do expanzního automatu, který zajištuje doplňovaní vody do otopné soustavy. </w:t>
      </w:r>
    </w:p>
    <w:p w14:paraId="762C6DDA" w14:textId="77777777" w:rsidR="00C569F1" w:rsidRPr="00E71B41" w:rsidRDefault="00C569F1" w:rsidP="00C569F1">
      <w:pPr>
        <w:tabs>
          <w:tab w:val="left" w:pos="1418"/>
          <w:tab w:val="left" w:pos="2835"/>
          <w:tab w:val="left" w:pos="3686"/>
        </w:tabs>
        <w:jc w:val="both"/>
        <w:rPr>
          <w:sz w:val="22"/>
        </w:rPr>
      </w:pPr>
      <w:r w:rsidRPr="00E71B41">
        <w:rPr>
          <w:sz w:val="22"/>
        </w:rPr>
        <w:t>Zařízení</w:t>
      </w:r>
      <w:r>
        <w:rPr>
          <w:sz w:val="22"/>
        </w:rPr>
        <w:t xml:space="preserve"> pro úpravu topné vody a dávkování biocidu </w:t>
      </w:r>
      <w:r w:rsidRPr="00E71B41">
        <w:rPr>
          <w:sz w:val="22"/>
        </w:rPr>
        <w:t>osazeno v</w:t>
      </w:r>
      <w:r>
        <w:rPr>
          <w:sz w:val="22"/>
        </w:rPr>
        <w:t> místnosti č. 114</w:t>
      </w:r>
      <w:r w:rsidRPr="00E71B41">
        <w:rPr>
          <w:sz w:val="22"/>
        </w:rPr>
        <w:t>, slouží i pro úpravu vody pro systém chlazení</w:t>
      </w:r>
      <w:r>
        <w:rPr>
          <w:sz w:val="22"/>
        </w:rPr>
        <w:t>.</w:t>
      </w:r>
    </w:p>
    <w:p w14:paraId="03868B4F" w14:textId="77777777" w:rsidR="00891C86" w:rsidRDefault="00891C86" w:rsidP="007D2F80">
      <w:pPr>
        <w:tabs>
          <w:tab w:val="left" w:pos="1418"/>
          <w:tab w:val="left" w:pos="2835"/>
          <w:tab w:val="left" w:pos="3686"/>
        </w:tabs>
        <w:jc w:val="both"/>
        <w:rPr>
          <w:sz w:val="22"/>
        </w:rPr>
      </w:pPr>
    </w:p>
    <w:p w14:paraId="14F2FFA5" w14:textId="03B0518F" w:rsidR="00891C86" w:rsidRPr="00891C86" w:rsidRDefault="00C8375E" w:rsidP="007D2F80">
      <w:pPr>
        <w:tabs>
          <w:tab w:val="left" w:pos="1418"/>
          <w:tab w:val="left" w:pos="2835"/>
          <w:tab w:val="left" w:pos="3686"/>
        </w:tabs>
        <w:jc w:val="both"/>
        <w:rPr>
          <w:i/>
          <w:iCs/>
          <w:sz w:val="22"/>
        </w:rPr>
      </w:pPr>
      <w:r>
        <w:rPr>
          <w:b/>
          <w:sz w:val="22"/>
          <w:u w:val="single"/>
        </w:rPr>
        <w:t xml:space="preserve">4.1 </w:t>
      </w:r>
      <w:r w:rsidR="00891C86" w:rsidRPr="00C8375E">
        <w:rPr>
          <w:b/>
          <w:sz w:val="22"/>
          <w:u w:val="single"/>
        </w:rPr>
        <w:t>Akumulace a rekuperace tepl</w:t>
      </w:r>
      <w:r w:rsidR="008153EE">
        <w:rPr>
          <w:b/>
          <w:sz w:val="22"/>
          <w:u w:val="single"/>
        </w:rPr>
        <w:t>a</w:t>
      </w:r>
    </w:p>
    <w:p w14:paraId="5EF66669" w14:textId="0429BD51" w:rsidR="001508CF" w:rsidRDefault="00F2095A" w:rsidP="007D2F80">
      <w:pPr>
        <w:tabs>
          <w:tab w:val="left" w:pos="1418"/>
          <w:tab w:val="left" w:pos="2835"/>
          <w:tab w:val="left" w:pos="3686"/>
        </w:tabs>
        <w:jc w:val="both"/>
        <w:rPr>
          <w:sz w:val="22"/>
        </w:rPr>
      </w:pPr>
      <w:r>
        <w:rPr>
          <w:sz w:val="22"/>
        </w:rPr>
        <w:t>Pro rekuperaci tepla je pro každý výše jmenovan</w:t>
      </w:r>
      <w:r w:rsidR="00891C86">
        <w:rPr>
          <w:sz w:val="22"/>
        </w:rPr>
        <w:t>ý</w:t>
      </w:r>
      <w:r>
        <w:rPr>
          <w:sz w:val="22"/>
        </w:rPr>
        <w:t xml:space="preserve"> zdroj tepla </w:t>
      </w:r>
      <w:r w:rsidR="001508CF">
        <w:rPr>
          <w:sz w:val="22"/>
        </w:rPr>
        <w:t>instalován</w:t>
      </w:r>
      <w:r>
        <w:rPr>
          <w:sz w:val="22"/>
        </w:rPr>
        <w:t xml:space="preserve"> desková výměník, který odděluje technolog. část od části akumulační.</w:t>
      </w:r>
    </w:p>
    <w:p w14:paraId="4CEA9ABC" w14:textId="3EB4B43F" w:rsidR="001508CF" w:rsidRDefault="001508CF" w:rsidP="007D2F80">
      <w:pPr>
        <w:tabs>
          <w:tab w:val="left" w:pos="1418"/>
          <w:tab w:val="left" w:pos="2835"/>
          <w:tab w:val="left" w:pos="3686"/>
        </w:tabs>
        <w:jc w:val="both"/>
        <w:rPr>
          <w:sz w:val="22"/>
        </w:rPr>
      </w:pPr>
      <w:r>
        <w:rPr>
          <w:sz w:val="22"/>
        </w:rPr>
        <w:t>U každého deskového výměníku je umístěno čerpadlo pro oběh vody a její ukládání do akumulační nádrže. Pro řízení teploty zpětné vody</w:t>
      </w:r>
      <w:r w:rsidR="00FE7305">
        <w:rPr>
          <w:sz w:val="22"/>
        </w:rPr>
        <w:t xml:space="preserve"> pro výzkumný zdroj tepla</w:t>
      </w:r>
      <w:r>
        <w:rPr>
          <w:sz w:val="22"/>
        </w:rPr>
        <w:t xml:space="preserve"> je </w:t>
      </w:r>
      <w:r w:rsidR="00FE7305">
        <w:rPr>
          <w:sz w:val="22"/>
        </w:rPr>
        <w:t>u každého desk</w:t>
      </w:r>
      <w:r w:rsidR="00C8375E">
        <w:rPr>
          <w:sz w:val="22"/>
        </w:rPr>
        <w:t>ového</w:t>
      </w:r>
      <w:r w:rsidR="00FE7305">
        <w:rPr>
          <w:sz w:val="22"/>
        </w:rPr>
        <w:t xml:space="preserve"> výměníku </w:t>
      </w:r>
      <w:r>
        <w:rPr>
          <w:sz w:val="22"/>
        </w:rPr>
        <w:t>umístěna třícestná reg</w:t>
      </w:r>
      <w:r w:rsidR="00C8375E">
        <w:rPr>
          <w:sz w:val="22"/>
        </w:rPr>
        <w:t>ulační</w:t>
      </w:r>
      <w:r w:rsidR="00FE7305">
        <w:rPr>
          <w:sz w:val="22"/>
        </w:rPr>
        <w:t xml:space="preserve"> </w:t>
      </w:r>
      <w:r>
        <w:rPr>
          <w:sz w:val="22"/>
        </w:rPr>
        <w:t>armatura s el.</w:t>
      </w:r>
      <w:r w:rsidR="00FE7305">
        <w:rPr>
          <w:sz w:val="22"/>
        </w:rPr>
        <w:t xml:space="preserve"> </w:t>
      </w:r>
      <w:r>
        <w:rPr>
          <w:sz w:val="22"/>
        </w:rPr>
        <w:t>pohonem.</w:t>
      </w:r>
    </w:p>
    <w:p w14:paraId="70A5E6CB" w14:textId="5C3E4D30" w:rsidR="00F2095A" w:rsidRDefault="001508CF" w:rsidP="007D2F80">
      <w:pPr>
        <w:tabs>
          <w:tab w:val="left" w:pos="1418"/>
          <w:tab w:val="left" w:pos="2835"/>
          <w:tab w:val="left" w:pos="3686"/>
        </w:tabs>
        <w:jc w:val="both"/>
        <w:rPr>
          <w:sz w:val="22"/>
        </w:rPr>
      </w:pPr>
      <w:r>
        <w:rPr>
          <w:sz w:val="22"/>
        </w:rPr>
        <w:t>Teplo je ukládáno ve vrchní části stojaté akumulační nádrži</w:t>
      </w:r>
      <w:r w:rsidR="00FE7305">
        <w:rPr>
          <w:sz w:val="22"/>
        </w:rPr>
        <w:t xml:space="preserve"> (AKU ÚT)</w:t>
      </w:r>
      <w:r>
        <w:rPr>
          <w:sz w:val="22"/>
        </w:rPr>
        <w:t xml:space="preserve"> o objemu V=</w:t>
      </w:r>
      <w:r w:rsidR="00FE7305">
        <w:rPr>
          <w:sz w:val="22"/>
        </w:rPr>
        <w:t xml:space="preserve"> 5m</w:t>
      </w:r>
      <w:r w:rsidR="00FE7305" w:rsidRPr="00C8375E">
        <w:rPr>
          <w:sz w:val="22"/>
          <w:vertAlign w:val="superscript"/>
        </w:rPr>
        <w:t>3</w:t>
      </w:r>
      <w:r w:rsidR="00FE7305">
        <w:rPr>
          <w:sz w:val="22"/>
        </w:rPr>
        <w:t>.</w:t>
      </w:r>
      <w:r>
        <w:rPr>
          <w:sz w:val="22"/>
        </w:rPr>
        <w:t xml:space="preserve"> </w:t>
      </w:r>
      <w:r w:rsidR="00F2095A">
        <w:rPr>
          <w:sz w:val="22"/>
        </w:rPr>
        <w:t xml:space="preserve">  </w:t>
      </w:r>
    </w:p>
    <w:p w14:paraId="1FC6957B" w14:textId="77777777" w:rsidR="00891C86" w:rsidRDefault="00891C86" w:rsidP="00476A25">
      <w:pPr>
        <w:tabs>
          <w:tab w:val="left" w:pos="1418"/>
          <w:tab w:val="left" w:pos="2835"/>
          <w:tab w:val="left" w:pos="3686"/>
        </w:tabs>
        <w:jc w:val="both"/>
        <w:rPr>
          <w:sz w:val="22"/>
        </w:rPr>
      </w:pPr>
    </w:p>
    <w:p w14:paraId="4069BB14" w14:textId="783D4F7A" w:rsidR="00D45B5A" w:rsidRPr="00C8375E" w:rsidRDefault="00C8375E" w:rsidP="00D45B5A">
      <w:pPr>
        <w:tabs>
          <w:tab w:val="left" w:pos="1418"/>
          <w:tab w:val="left" w:pos="2835"/>
          <w:tab w:val="left" w:pos="3686"/>
        </w:tabs>
        <w:jc w:val="both"/>
        <w:rPr>
          <w:b/>
          <w:sz w:val="22"/>
          <w:u w:val="single"/>
        </w:rPr>
      </w:pPr>
      <w:r>
        <w:rPr>
          <w:b/>
          <w:sz w:val="22"/>
          <w:u w:val="single"/>
        </w:rPr>
        <w:lastRenderedPageBreak/>
        <w:t xml:space="preserve">4.2 </w:t>
      </w:r>
      <w:r w:rsidR="00D45B5A" w:rsidRPr="00C8375E">
        <w:rPr>
          <w:b/>
          <w:sz w:val="22"/>
          <w:u w:val="single"/>
        </w:rPr>
        <w:t>Rekuperace tepla ze zdroje centrálního chladu pro objekt</w:t>
      </w:r>
    </w:p>
    <w:p w14:paraId="6AF26DF8" w14:textId="074BB0E0" w:rsidR="00D45B5A" w:rsidRDefault="00D45B5A" w:rsidP="00D45B5A">
      <w:pPr>
        <w:tabs>
          <w:tab w:val="left" w:pos="1418"/>
          <w:tab w:val="left" w:pos="2835"/>
          <w:tab w:val="left" w:pos="3686"/>
        </w:tabs>
        <w:jc w:val="both"/>
        <w:rPr>
          <w:sz w:val="22"/>
        </w:rPr>
      </w:pPr>
      <w:r w:rsidRPr="00DC73E5">
        <w:rPr>
          <w:sz w:val="22"/>
        </w:rPr>
        <w:t xml:space="preserve">Je měřena teplota </w:t>
      </w:r>
      <w:r>
        <w:rPr>
          <w:sz w:val="22"/>
        </w:rPr>
        <w:t xml:space="preserve">v </w:t>
      </w:r>
      <w:r w:rsidRPr="00DC73E5">
        <w:rPr>
          <w:sz w:val="22"/>
        </w:rPr>
        <w:t>akumulační nádrž</w:t>
      </w:r>
      <w:r>
        <w:rPr>
          <w:sz w:val="22"/>
        </w:rPr>
        <w:t>i</w:t>
      </w:r>
      <w:r w:rsidRPr="00DC73E5">
        <w:rPr>
          <w:sz w:val="22"/>
        </w:rPr>
        <w:t> AKU</w:t>
      </w:r>
      <w:r>
        <w:rPr>
          <w:sz w:val="22"/>
        </w:rPr>
        <w:t>-Ú</w:t>
      </w:r>
      <w:r w:rsidRPr="00DC73E5">
        <w:rPr>
          <w:sz w:val="22"/>
        </w:rPr>
        <w:t>T (</w:t>
      </w:r>
      <w:r>
        <w:rPr>
          <w:sz w:val="22"/>
        </w:rPr>
        <w:t>v</w:t>
      </w:r>
      <w:r w:rsidRPr="00DC73E5">
        <w:rPr>
          <w:sz w:val="22"/>
        </w:rPr>
        <w:t>e vrchní část</w:t>
      </w:r>
      <w:r>
        <w:rPr>
          <w:sz w:val="22"/>
        </w:rPr>
        <w:t>i</w:t>
      </w:r>
      <w:r w:rsidRPr="00DC73E5">
        <w:rPr>
          <w:sz w:val="22"/>
        </w:rPr>
        <w:t>) - pokud je tato teplota nižší než teplota v</w:t>
      </w:r>
      <w:r>
        <w:rPr>
          <w:sz w:val="22"/>
        </w:rPr>
        <w:t xml:space="preserve"> top. </w:t>
      </w:r>
      <w:r w:rsidRPr="00DC73E5">
        <w:rPr>
          <w:sz w:val="22"/>
        </w:rPr>
        <w:t>okruhu centr. zdroje chladu, je možno spustit oběhové čerpadlo za deskovým výměníkem. Třícestná armatura</w:t>
      </w:r>
      <w:r>
        <w:rPr>
          <w:sz w:val="22"/>
        </w:rPr>
        <w:t xml:space="preserve"> s el. pohonem </w:t>
      </w:r>
      <w:r w:rsidRPr="00DC73E5">
        <w:rPr>
          <w:sz w:val="22"/>
        </w:rPr>
        <w:t>míchá vodu v krátkém okruhu u výměníku, dokud za deskovým výměníkem není také vyšší teplota topné vody než v aku nádrži, poté je teplo ukládáno do aku nádrže. Pokud nejsou splněny podmínky pro nabíjení nádrže</w:t>
      </w:r>
      <w:r>
        <w:rPr>
          <w:sz w:val="22"/>
        </w:rPr>
        <w:t xml:space="preserve"> AKU-ÚT je</w:t>
      </w:r>
      <w:r w:rsidRPr="00DC73E5">
        <w:rPr>
          <w:sz w:val="22"/>
        </w:rPr>
        <w:t xml:space="preserve"> čerpadl</w:t>
      </w:r>
      <w:r>
        <w:rPr>
          <w:sz w:val="22"/>
        </w:rPr>
        <w:t xml:space="preserve">o pro nabíjení </w:t>
      </w:r>
      <w:r w:rsidRPr="00DC73E5">
        <w:rPr>
          <w:sz w:val="22"/>
        </w:rPr>
        <w:t>vypnut</w:t>
      </w:r>
      <w:r>
        <w:rPr>
          <w:sz w:val="22"/>
        </w:rPr>
        <w:t>o</w:t>
      </w:r>
      <w:r w:rsidRPr="00DC73E5">
        <w:rPr>
          <w:sz w:val="22"/>
        </w:rPr>
        <w:t xml:space="preserve">. </w:t>
      </w:r>
    </w:p>
    <w:p w14:paraId="333AD691" w14:textId="73464C85" w:rsidR="00D45B5A" w:rsidRPr="00DC73E5" w:rsidRDefault="00D45B5A" w:rsidP="00D45B5A">
      <w:pPr>
        <w:tabs>
          <w:tab w:val="left" w:pos="1418"/>
          <w:tab w:val="left" w:pos="2835"/>
          <w:tab w:val="left" w:pos="3686"/>
        </w:tabs>
        <w:jc w:val="both"/>
        <w:rPr>
          <w:sz w:val="22"/>
        </w:rPr>
      </w:pPr>
      <w:r>
        <w:rPr>
          <w:sz w:val="22"/>
        </w:rPr>
        <w:t xml:space="preserve"> </w:t>
      </w:r>
    </w:p>
    <w:p w14:paraId="518AA8D6" w14:textId="7D119B74" w:rsidR="00891C86" w:rsidRPr="00C8375E" w:rsidRDefault="00C8375E" w:rsidP="00476A25">
      <w:pPr>
        <w:tabs>
          <w:tab w:val="left" w:pos="1418"/>
          <w:tab w:val="left" w:pos="2835"/>
          <w:tab w:val="left" w:pos="3686"/>
        </w:tabs>
        <w:jc w:val="both"/>
        <w:rPr>
          <w:b/>
          <w:sz w:val="22"/>
          <w:u w:val="single"/>
        </w:rPr>
      </w:pPr>
      <w:r>
        <w:rPr>
          <w:b/>
          <w:sz w:val="22"/>
          <w:u w:val="single"/>
        </w:rPr>
        <w:t xml:space="preserve">4.3 </w:t>
      </w:r>
      <w:r w:rsidR="00891C86" w:rsidRPr="00C8375E">
        <w:rPr>
          <w:b/>
          <w:sz w:val="22"/>
          <w:u w:val="single"/>
        </w:rPr>
        <w:t>Vybíjení AKU-UT</w:t>
      </w:r>
    </w:p>
    <w:p w14:paraId="0C3D2DCB" w14:textId="7F65C7D8" w:rsidR="00891C86" w:rsidRDefault="00FE7305" w:rsidP="00476A25">
      <w:pPr>
        <w:tabs>
          <w:tab w:val="left" w:pos="1418"/>
          <w:tab w:val="left" w:pos="2835"/>
          <w:tab w:val="left" w:pos="3686"/>
        </w:tabs>
        <w:jc w:val="both"/>
        <w:rPr>
          <w:sz w:val="22"/>
        </w:rPr>
      </w:pPr>
      <w:r>
        <w:rPr>
          <w:sz w:val="22"/>
        </w:rPr>
        <w:t xml:space="preserve">Pokud je akumulační nádrž </w:t>
      </w:r>
      <w:r w:rsidR="00891C86">
        <w:rPr>
          <w:sz w:val="22"/>
        </w:rPr>
        <w:t xml:space="preserve">plně </w:t>
      </w:r>
      <w:r>
        <w:rPr>
          <w:sz w:val="22"/>
        </w:rPr>
        <w:t xml:space="preserve">nabita a je </w:t>
      </w:r>
      <w:r w:rsidR="00891C86">
        <w:rPr>
          <w:sz w:val="22"/>
        </w:rPr>
        <w:t>v </w:t>
      </w:r>
      <w:r>
        <w:rPr>
          <w:sz w:val="22"/>
        </w:rPr>
        <w:t>řídící</w:t>
      </w:r>
      <w:r w:rsidR="00891C86">
        <w:rPr>
          <w:sz w:val="22"/>
        </w:rPr>
        <w:t xml:space="preserve">m </w:t>
      </w:r>
      <w:r>
        <w:rPr>
          <w:sz w:val="22"/>
        </w:rPr>
        <w:t>systému požadavek na další provoz lok. zdrojů</w:t>
      </w:r>
      <w:r w:rsidR="00891C86">
        <w:rPr>
          <w:sz w:val="22"/>
        </w:rPr>
        <w:t xml:space="preserve">, </w:t>
      </w:r>
      <w:r>
        <w:rPr>
          <w:sz w:val="22"/>
        </w:rPr>
        <w:t>je k vybíjení AKU nádrže osazen okruh se suchým chladičem umístěným na střeše objektu.</w:t>
      </w:r>
      <w:r w:rsidR="002A46E6">
        <w:rPr>
          <w:sz w:val="22"/>
        </w:rPr>
        <w:t xml:space="preserve"> Výkon chladiče 250 kW. </w:t>
      </w:r>
      <w:r w:rsidR="00891C86">
        <w:rPr>
          <w:sz w:val="22"/>
        </w:rPr>
        <w:t xml:space="preserve">Chladič je osazen adiabatickými panely, které </w:t>
      </w:r>
      <w:r w:rsidR="00DC73E5">
        <w:rPr>
          <w:sz w:val="22"/>
        </w:rPr>
        <w:t>se využijí v letním období pro lepší dochlazení vody.</w:t>
      </w:r>
    </w:p>
    <w:p w14:paraId="34DF96AA" w14:textId="7C74274F" w:rsidR="00FE7305" w:rsidRDefault="00891C86" w:rsidP="00476A25">
      <w:pPr>
        <w:tabs>
          <w:tab w:val="left" w:pos="1418"/>
          <w:tab w:val="left" w:pos="2835"/>
          <w:tab w:val="left" w:pos="3686"/>
        </w:tabs>
        <w:jc w:val="both"/>
        <w:rPr>
          <w:sz w:val="22"/>
        </w:rPr>
      </w:pPr>
      <w:r>
        <w:rPr>
          <w:sz w:val="22"/>
        </w:rPr>
        <w:t>Okruh mezi chladičem na střeše a deskovým výměníkem (umístěn ve strojovně chlazení</w:t>
      </w:r>
      <w:r w:rsidR="00DC73E5">
        <w:rPr>
          <w:sz w:val="22"/>
        </w:rPr>
        <w:t xml:space="preserve"> č</w:t>
      </w:r>
      <w:r w:rsidR="00C8375E">
        <w:rPr>
          <w:sz w:val="22"/>
        </w:rPr>
        <w:t xml:space="preserve">íslo místnosti </w:t>
      </w:r>
      <w:r w:rsidR="00DC73E5">
        <w:rPr>
          <w:sz w:val="22"/>
        </w:rPr>
        <w:t>326a</w:t>
      </w:r>
      <w:r>
        <w:rPr>
          <w:sz w:val="22"/>
        </w:rPr>
        <w:t>) je naplněn směsí propylenglykolu o koncentraci min. 40 %.</w:t>
      </w:r>
    </w:p>
    <w:p w14:paraId="74E9526D" w14:textId="5334124E" w:rsidR="00D45B5A" w:rsidRPr="00D45B5A" w:rsidRDefault="00D45B5A" w:rsidP="00D45B5A">
      <w:pPr>
        <w:tabs>
          <w:tab w:val="left" w:pos="1418"/>
          <w:tab w:val="left" w:pos="2835"/>
          <w:tab w:val="left" w:pos="3686"/>
        </w:tabs>
        <w:jc w:val="both"/>
        <w:rPr>
          <w:sz w:val="22"/>
        </w:rPr>
      </w:pPr>
      <w:r>
        <w:rPr>
          <w:sz w:val="22"/>
        </w:rPr>
        <w:t>Ve</w:t>
      </w:r>
      <w:r w:rsidRPr="00D45B5A">
        <w:rPr>
          <w:sz w:val="22"/>
        </w:rPr>
        <w:t xml:space="preserve"> spodní části nádrže</w:t>
      </w:r>
      <w:r>
        <w:rPr>
          <w:sz w:val="22"/>
        </w:rPr>
        <w:t xml:space="preserve"> je měřena teplota</w:t>
      </w:r>
      <w:r w:rsidRPr="00D45B5A">
        <w:rPr>
          <w:sz w:val="22"/>
        </w:rPr>
        <w:t>, pokud přesáhne 50°C (volitelné uživatelem</w:t>
      </w:r>
      <w:r>
        <w:rPr>
          <w:sz w:val="22"/>
        </w:rPr>
        <w:t xml:space="preserve"> v řídícím systému</w:t>
      </w:r>
      <w:r w:rsidRPr="00D45B5A">
        <w:rPr>
          <w:sz w:val="22"/>
        </w:rPr>
        <w:t xml:space="preserve">), je nutno nádrž ve spodní části vybíjet. Je spuštěn </w:t>
      </w:r>
      <w:r w:rsidR="007D6CBC">
        <w:rPr>
          <w:sz w:val="22"/>
        </w:rPr>
        <w:t>suchý</w:t>
      </w:r>
      <w:r w:rsidRPr="00D45B5A">
        <w:rPr>
          <w:sz w:val="22"/>
        </w:rPr>
        <w:t xml:space="preserve"> chladič na střeše</w:t>
      </w:r>
      <w:r w:rsidR="007D6CBC">
        <w:rPr>
          <w:sz w:val="22"/>
        </w:rPr>
        <w:t xml:space="preserve"> objektu</w:t>
      </w:r>
      <w:r w:rsidRPr="00D45B5A">
        <w:rPr>
          <w:sz w:val="22"/>
        </w:rPr>
        <w:t>,</w:t>
      </w:r>
      <w:r>
        <w:rPr>
          <w:sz w:val="22"/>
        </w:rPr>
        <w:t xml:space="preserve"> </w:t>
      </w:r>
      <w:r w:rsidRPr="00D45B5A">
        <w:rPr>
          <w:sz w:val="22"/>
        </w:rPr>
        <w:t>čerpadlo glykolového okruhu a čerpadlo okruhu teplovodního mezi aku a deskovým výměníkem.</w:t>
      </w:r>
      <w:r>
        <w:rPr>
          <w:sz w:val="22"/>
        </w:rPr>
        <w:t xml:space="preserve"> </w:t>
      </w:r>
      <w:r w:rsidRPr="00D45B5A">
        <w:rPr>
          <w:sz w:val="22"/>
        </w:rPr>
        <w:t xml:space="preserve">Třícestná armatura v glykol. okruhu je nastavena na 20°C a primárně hlídá nezamrznutí deskového výměníku na topné straně vody.  Za provozu </w:t>
      </w:r>
      <w:r>
        <w:rPr>
          <w:sz w:val="22"/>
        </w:rPr>
        <w:t xml:space="preserve">ventil </w:t>
      </w:r>
      <w:r w:rsidRPr="00D45B5A">
        <w:rPr>
          <w:sz w:val="22"/>
        </w:rPr>
        <w:t>plně otevřen nebo hlídá, aby teplota nepoklesala pod 20°C-při nízkých venkovních teplotách.</w:t>
      </w:r>
    </w:p>
    <w:p w14:paraId="360C03A1" w14:textId="469BB454" w:rsidR="00D45B5A" w:rsidRPr="00D45B5A" w:rsidRDefault="00D45B5A" w:rsidP="00D45B5A">
      <w:pPr>
        <w:tabs>
          <w:tab w:val="left" w:pos="1418"/>
          <w:tab w:val="left" w:pos="2835"/>
          <w:tab w:val="left" w:pos="3686"/>
        </w:tabs>
        <w:jc w:val="both"/>
        <w:rPr>
          <w:sz w:val="22"/>
        </w:rPr>
      </w:pPr>
      <w:r w:rsidRPr="00D45B5A">
        <w:rPr>
          <w:sz w:val="22"/>
        </w:rPr>
        <w:t>Třícestná armatura v okruhu maření tepla mezi aku a desk</w:t>
      </w:r>
      <w:r>
        <w:rPr>
          <w:sz w:val="22"/>
        </w:rPr>
        <w:t xml:space="preserve">ovým </w:t>
      </w:r>
      <w:r w:rsidRPr="00D45B5A">
        <w:rPr>
          <w:sz w:val="22"/>
        </w:rPr>
        <w:t xml:space="preserve">výměníkem hlídá vychlazení vody v krátkém okruhu pod 50°C, pokud je nižší pouští vychlazenou vodu zpět do okruhu </w:t>
      </w:r>
      <w:proofErr w:type="spellStart"/>
      <w:r w:rsidRPr="00D45B5A">
        <w:rPr>
          <w:sz w:val="22"/>
        </w:rPr>
        <w:t>akum</w:t>
      </w:r>
      <w:proofErr w:type="spellEnd"/>
      <w:r w:rsidRPr="00D45B5A">
        <w:rPr>
          <w:sz w:val="22"/>
        </w:rPr>
        <w:t>. a rek. tepla.</w:t>
      </w:r>
    </w:p>
    <w:p w14:paraId="05F3FDDA" w14:textId="77777777" w:rsidR="00D45B5A" w:rsidRPr="00D45B5A" w:rsidRDefault="00D45B5A" w:rsidP="00D45B5A">
      <w:pPr>
        <w:tabs>
          <w:tab w:val="left" w:pos="1418"/>
          <w:tab w:val="left" w:pos="2835"/>
          <w:tab w:val="left" w:pos="3686"/>
        </w:tabs>
        <w:jc w:val="both"/>
        <w:rPr>
          <w:sz w:val="22"/>
        </w:rPr>
      </w:pPr>
      <w:r w:rsidRPr="00D45B5A">
        <w:rPr>
          <w:sz w:val="22"/>
        </w:rPr>
        <w:t>Pokud teplota ve spodní části nádrže AKU-UT klesne pod 50°C je vybíjení tepla z nádrže odstaveno s doběhem.</w:t>
      </w:r>
    </w:p>
    <w:p w14:paraId="40D7AF54" w14:textId="2785A309" w:rsidR="00D45B5A" w:rsidRDefault="00D45B5A" w:rsidP="00476A25">
      <w:pPr>
        <w:tabs>
          <w:tab w:val="left" w:pos="1418"/>
          <w:tab w:val="left" w:pos="2835"/>
          <w:tab w:val="left" w:pos="3686"/>
        </w:tabs>
        <w:jc w:val="both"/>
        <w:rPr>
          <w:sz w:val="22"/>
        </w:rPr>
      </w:pPr>
    </w:p>
    <w:p w14:paraId="4CCC4757" w14:textId="50936ED1" w:rsidR="00C8375E" w:rsidRPr="00C8375E" w:rsidRDefault="00C8375E" w:rsidP="00476A25">
      <w:pPr>
        <w:tabs>
          <w:tab w:val="left" w:pos="1418"/>
          <w:tab w:val="left" w:pos="2835"/>
          <w:tab w:val="left" w:pos="3686"/>
        </w:tabs>
        <w:jc w:val="both"/>
        <w:rPr>
          <w:b/>
          <w:sz w:val="22"/>
          <w:u w:val="single"/>
        </w:rPr>
      </w:pPr>
      <w:r w:rsidRPr="00C8375E">
        <w:rPr>
          <w:b/>
          <w:sz w:val="22"/>
          <w:u w:val="single"/>
        </w:rPr>
        <w:t>5. Zabezpečovací zařízení</w:t>
      </w:r>
    </w:p>
    <w:p w14:paraId="50EBDEAA" w14:textId="4470DCD3" w:rsidR="00E71B41" w:rsidRPr="00C8375E" w:rsidRDefault="00E71B41" w:rsidP="00E71B41">
      <w:pPr>
        <w:tabs>
          <w:tab w:val="left" w:pos="1418"/>
          <w:tab w:val="left" w:pos="2835"/>
          <w:tab w:val="left" w:pos="3686"/>
        </w:tabs>
        <w:jc w:val="both"/>
        <w:rPr>
          <w:sz w:val="22"/>
        </w:rPr>
      </w:pPr>
      <w:r w:rsidRPr="00C8375E">
        <w:rPr>
          <w:sz w:val="22"/>
        </w:rPr>
        <w:t>Jako</w:t>
      </w:r>
      <w:r w:rsidR="00495FED" w:rsidRPr="00C8375E">
        <w:rPr>
          <w:sz w:val="22"/>
        </w:rPr>
        <w:t xml:space="preserve"> společné </w:t>
      </w:r>
      <w:r w:rsidRPr="00C8375E">
        <w:rPr>
          <w:sz w:val="22"/>
        </w:rPr>
        <w:t>zabezpečovací zařízení</w:t>
      </w:r>
      <w:r w:rsidR="00495FED" w:rsidRPr="00C8375E">
        <w:rPr>
          <w:sz w:val="22"/>
        </w:rPr>
        <w:t xml:space="preserve"> pro soubor akumulace a rekuperace tepla a vytápění objektu </w:t>
      </w:r>
      <w:r w:rsidRPr="00C8375E">
        <w:rPr>
          <w:sz w:val="22"/>
        </w:rPr>
        <w:t>je navržen:</w:t>
      </w:r>
    </w:p>
    <w:p w14:paraId="03C9ED63" w14:textId="372D2D62" w:rsidR="00E71B41" w:rsidRPr="00E71B41" w:rsidRDefault="00E71B41" w:rsidP="00E71B41">
      <w:pPr>
        <w:tabs>
          <w:tab w:val="left" w:pos="1418"/>
          <w:tab w:val="left" w:pos="2835"/>
          <w:tab w:val="left" w:pos="3686"/>
        </w:tabs>
        <w:jc w:val="both"/>
        <w:rPr>
          <w:bCs/>
          <w:sz w:val="22"/>
        </w:rPr>
      </w:pPr>
      <w:r w:rsidRPr="00E71B41">
        <w:rPr>
          <w:sz w:val="22"/>
        </w:rPr>
        <w:t xml:space="preserve">- </w:t>
      </w:r>
      <w:r w:rsidR="00495FED">
        <w:rPr>
          <w:sz w:val="22"/>
        </w:rPr>
        <w:t xml:space="preserve">společný </w:t>
      </w:r>
      <w:r w:rsidRPr="00E71B41">
        <w:rPr>
          <w:sz w:val="22"/>
        </w:rPr>
        <w:t xml:space="preserve">expanzní </w:t>
      </w:r>
      <w:r w:rsidRPr="00E71B41">
        <w:rPr>
          <w:bCs/>
          <w:sz w:val="22"/>
        </w:rPr>
        <w:t>automat s cyklonovým vakuovým odplyněním s primární expanzní nádobou objem 400litrů a doplňkovou membránovou exp.</w:t>
      </w:r>
      <w:r w:rsidR="00997D4B">
        <w:rPr>
          <w:bCs/>
          <w:sz w:val="22"/>
        </w:rPr>
        <w:t xml:space="preserve"> n</w:t>
      </w:r>
      <w:r w:rsidRPr="00E71B41">
        <w:rPr>
          <w:bCs/>
          <w:sz w:val="22"/>
        </w:rPr>
        <w:t>ádobou pro pokrytí náhlých výkyvů tlaku v otopné soustavě objektu</w:t>
      </w:r>
      <w:r w:rsidR="00C8375E">
        <w:rPr>
          <w:bCs/>
          <w:sz w:val="22"/>
        </w:rPr>
        <w:t>,</w:t>
      </w:r>
    </w:p>
    <w:p w14:paraId="74A4A955" w14:textId="484B9010" w:rsidR="00E71B41" w:rsidRPr="00E71B41" w:rsidRDefault="00E71B41" w:rsidP="00E71B41">
      <w:pPr>
        <w:tabs>
          <w:tab w:val="left" w:pos="1418"/>
          <w:tab w:val="left" w:pos="2835"/>
          <w:tab w:val="left" w:pos="3686"/>
        </w:tabs>
        <w:jc w:val="both"/>
        <w:rPr>
          <w:sz w:val="22"/>
        </w:rPr>
      </w:pPr>
      <w:r w:rsidRPr="00E71B41">
        <w:rPr>
          <w:bCs/>
          <w:sz w:val="22"/>
        </w:rPr>
        <w:t>- p</w:t>
      </w:r>
      <w:r w:rsidRPr="00E71B41">
        <w:rPr>
          <w:sz w:val="22"/>
        </w:rPr>
        <w:t>roti nežádoucímu přetlaku osazen pojistný ventil otopné soustavy</w:t>
      </w:r>
      <w:r w:rsidR="00C8375E">
        <w:rPr>
          <w:sz w:val="22"/>
        </w:rPr>
        <w:t>,</w:t>
      </w:r>
    </w:p>
    <w:p w14:paraId="6C010ED3" w14:textId="2E073E5A" w:rsidR="00E71B41" w:rsidRPr="00E71B41" w:rsidRDefault="00E71B41" w:rsidP="00E71B41">
      <w:pPr>
        <w:tabs>
          <w:tab w:val="left" w:pos="1418"/>
          <w:tab w:val="left" w:pos="2835"/>
          <w:tab w:val="left" w:pos="3686"/>
        </w:tabs>
        <w:jc w:val="both"/>
        <w:rPr>
          <w:sz w:val="22"/>
        </w:rPr>
      </w:pPr>
      <w:r w:rsidRPr="00E71B41">
        <w:rPr>
          <w:sz w:val="22"/>
        </w:rPr>
        <w:t xml:space="preserve">- </w:t>
      </w:r>
      <w:r w:rsidR="00997D4B">
        <w:rPr>
          <w:sz w:val="22"/>
        </w:rPr>
        <w:t xml:space="preserve">u </w:t>
      </w:r>
      <w:r w:rsidRPr="00E71B41">
        <w:rPr>
          <w:sz w:val="22"/>
        </w:rPr>
        <w:t xml:space="preserve">výměníků </w:t>
      </w:r>
      <w:r w:rsidR="00997D4B">
        <w:rPr>
          <w:sz w:val="22"/>
        </w:rPr>
        <w:t xml:space="preserve">a AKU-UT </w:t>
      </w:r>
      <w:r w:rsidRPr="00E71B41">
        <w:rPr>
          <w:sz w:val="22"/>
        </w:rPr>
        <w:t>osazeny pojistn</w:t>
      </w:r>
      <w:r w:rsidR="00997D4B">
        <w:rPr>
          <w:sz w:val="22"/>
        </w:rPr>
        <w:t xml:space="preserve">é </w:t>
      </w:r>
      <w:r w:rsidRPr="00E71B41">
        <w:rPr>
          <w:sz w:val="22"/>
        </w:rPr>
        <w:t>ventily pro ochranu zdroje tepla</w:t>
      </w:r>
      <w:r w:rsidR="00C8375E">
        <w:rPr>
          <w:sz w:val="22"/>
        </w:rPr>
        <w:t>,</w:t>
      </w:r>
    </w:p>
    <w:p w14:paraId="7FA292AF" w14:textId="77777777" w:rsidR="00E71B41" w:rsidRPr="00E71B41" w:rsidRDefault="00E71B41" w:rsidP="00E71B41">
      <w:pPr>
        <w:tabs>
          <w:tab w:val="left" w:pos="1418"/>
          <w:tab w:val="left" w:pos="2835"/>
          <w:tab w:val="left" w:pos="3686"/>
        </w:tabs>
        <w:jc w:val="both"/>
        <w:rPr>
          <w:sz w:val="22"/>
        </w:rPr>
      </w:pPr>
      <w:r w:rsidRPr="00E71B41">
        <w:rPr>
          <w:sz w:val="22"/>
        </w:rPr>
        <w:t xml:space="preserve">- </w:t>
      </w:r>
      <w:r w:rsidRPr="00E71B41">
        <w:rPr>
          <w:sz w:val="22"/>
          <w:lang w:val="x-none"/>
        </w:rPr>
        <w:t>hlídání překročení nejvyšší pracovní teploty (havarijní termostat je součástí</w:t>
      </w:r>
      <w:r w:rsidRPr="00E71B41">
        <w:rPr>
          <w:sz w:val="22"/>
        </w:rPr>
        <w:t xml:space="preserve"> dodávky</w:t>
      </w:r>
      <w:r w:rsidRPr="00E71B41">
        <w:rPr>
          <w:sz w:val="22"/>
          <w:lang w:val="x-none"/>
        </w:rPr>
        <w:t xml:space="preserve"> MaR)</w:t>
      </w:r>
      <w:r w:rsidRPr="00E71B41">
        <w:rPr>
          <w:sz w:val="22"/>
        </w:rPr>
        <w:t>,</w:t>
      </w:r>
    </w:p>
    <w:p w14:paraId="1AE24248" w14:textId="66EFD411" w:rsidR="00E71B41" w:rsidRPr="00E71B41" w:rsidRDefault="00E71B41" w:rsidP="00E71B41">
      <w:pPr>
        <w:tabs>
          <w:tab w:val="left" w:pos="1418"/>
          <w:tab w:val="left" w:pos="2835"/>
          <w:tab w:val="left" w:pos="3686"/>
        </w:tabs>
        <w:jc w:val="both"/>
        <w:rPr>
          <w:sz w:val="22"/>
        </w:rPr>
      </w:pPr>
      <w:r w:rsidRPr="00E71B41">
        <w:rPr>
          <w:sz w:val="22"/>
        </w:rPr>
        <w:t xml:space="preserve">- </w:t>
      </w:r>
      <w:r w:rsidRPr="00E71B41">
        <w:rPr>
          <w:sz w:val="22"/>
          <w:lang w:val="x-none"/>
        </w:rPr>
        <w:t>hlídání nedostatku vody v soustavě</w:t>
      </w:r>
      <w:r w:rsidRPr="00E71B41">
        <w:rPr>
          <w:sz w:val="22"/>
        </w:rPr>
        <w:t>-</w:t>
      </w:r>
      <w:r w:rsidRPr="00E71B41">
        <w:rPr>
          <w:sz w:val="22"/>
          <w:lang w:val="x-none"/>
        </w:rPr>
        <w:t>automatické dopouštění vody do systému</w:t>
      </w:r>
      <w:r w:rsidRPr="00E71B41">
        <w:rPr>
          <w:sz w:val="22"/>
        </w:rPr>
        <w:t xml:space="preserve"> zajištuje expanzní automat</w:t>
      </w:r>
      <w:r w:rsidR="00C8375E">
        <w:rPr>
          <w:sz w:val="22"/>
        </w:rPr>
        <w:t>,</w:t>
      </w:r>
    </w:p>
    <w:p w14:paraId="75157DA0" w14:textId="77777777" w:rsidR="00E71B41" w:rsidRPr="00E71B41" w:rsidRDefault="00E71B41" w:rsidP="00E71B41">
      <w:pPr>
        <w:tabs>
          <w:tab w:val="left" w:pos="1418"/>
          <w:tab w:val="left" w:pos="2835"/>
          <w:tab w:val="left" w:pos="3686"/>
        </w:tabs>
        <w:jc w:val="both"/>
        <w:rPr>
          <w:sz w:val="22"/>
        </w:rPr>
      </w:pPr>
      <w:r w:rsidRPr="00E71B41">
        <w:rPr>
          <w:sz w:val="22"/>
        </w:rPr>
        <w:t xml:space="preserve">- </w:t>
      </w:r>
      <w:r w:rsidRPr="00E71B41">
        <w:rPr>
          <w:sz w:val="22"/>
          <w:lang w:val="x-none"/>
        </w:rPr>
        <w:t>monitorováním tlaku vody v topném systému</w:t>
      </w:r>
      <w:r w:rsidRPr="00E71B41">
        <w:rPr>
          <w:sz w:val="22"/>
        </w:rPr>
        <w:t xml:space="preserve">-napojení na řídicí systém VS </w:t>
      </w:r>
      <w:r w:rsidRPr="00E71B41">
        <w:rPr>
          <w:sz w:val="22"/>
          <w:lang w:val="x-none"/>
        </w:rPr>
        <w:t>(dod</w:t>
      </w:r>
      <w:r w:rsidRPr="00E71B41">
        <w:rPr>
          <w:sz w:val="22"/>
        </w:rPr>
        <w:t>ávka</w:t>
      </w:r>
      <w:r w:rsidRPr="00E71B41">
        <w:rPr>
          <w:sz w:val="22"/>
          <w:lang w:val="x-none"/>
        </w:rPr>
        <w:t xml:space="preserve"> MaR)</w:t>
      </w:r>
      <w:r w:rsidRPr="00E71B41">
        <w:rPr>
          <w:sz w:val="22"/>
        </w:rPr>
        <w:t>,</w:t>
      </w:r>
    </w:p>
    <w:p w14:paraId="5481492D" w14:textId="046596E1" w:rsidR="00E71B41" w:rsidRDefault="00E71B41" w:rsidP="00E71B41">
      <w:pPr>
        <w:tabs>
          <w:tab w:val="left" w:pos="1418"/>
          <w:tab w:val="left" w:pos="2835"/>
          <w:tab w:val="left" w:pos="3686"/>
        </w:tabs>
        <w:jc w:val="both"/>
        <w:rPr>
          <w:sz w:val="22"/>
        </w:rPr>
      </w:pPr>
      <w:r w:rsidRPr="00E71B41">
        <w:rPr>
          <w:sz w:val="22"/>
        </w:rPr>
        <w:t>- čidlo zaplavení prostoru (součást dodávky MaR).</w:t>
      </w:r>
    </w:p>
    <w:p w14:paraId="4859FA39" w14:textId="3EE1374C" w:rsidR="00C569F1" w:rsidRDefault="00C569F1" w:rsidP="00E71B41">
      <w:pPr>
        <w:tabs>
          <w:tab w:val="left" w:pos="1418"/>
          <w:tab w:val="left" w:pos="2835"/>
          <w:tab w:val="left" w:pos="3686"/>
        </w:tabs>
        <w:jc w:val="both"/>
        <w:rPr>
          <w:sz w:val="22"/>
        </w:rPr>
      </w:pPr>
    </w:p>
    <w:p w14:paraId="3721DFB4" w14:textId="29F63677" w:rsidR="00C569F1" w:rsidRDefault="00C569F1" w:rsidP="00C569F1">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 xml:space="preserve">6. </w:t>
      </w:r>
      <w:r w:rsidRPr="00511570">
        <w:rPr>
          <w:b/>
          <w:w w:val="107"/>
          <w:sz w:val="22"/>
          <w:szCs w:val="22"/>
          <w:u w:val="single"/>
          <w:shd w:val="clear" w:color="auto" w:fill="FFFFFE"/>
          <w:lang w:bidi="he-IL"/>
        </w:rPr>
        <w:t xml:space="preserve">Materiálové provedení </w:t>
      </w:r>
    </w:p>
    <w:p w14:paraId="298FCE5D" w14:textId="77777777" w:rsidR="00C569F1" w:rsidRDefault="00C569F1" w:rsidP="00C569F1">
      <w:pPr>
        <w:pStyle w:val="Styl"/>
        <w:shd w:val="clear" w:color="auto" w:fill="FFFFFE"/>
        <w:ind w:right="-1"/>
        <w:jc w:val="both"/>
        <w:rPr>
          <w:sz w:val="22"/>
          <w:szCs w:val="22"/>
          <w:shd w:val="clear" w:color="auto" w:fill="FFFFFE"/>
          <w:lang w:bidi="he-IL"/>
        </w:rPr>
      </w:pPr>
      <w:r w:rsidRPr="008B3598">
        <w:rPr>
          <w:sz w:val="22"/>
          <w:szCs w:val="22"/>
          <w:shd w:val="clear" w:color="auto" w:fill="FFFFFE"/>
          <w:lang w:bidi="he-IL"/>
        </w:rPr>
        <w:t>Rozvodné potrubí</w:t>
      </w:r>
      <w:r>
        <w:rPr>
          <w:sz w:val="22"/>
          <w:szCs w:val="22"/>
          <w:shd w:val="clear" w:color="auto" w:fill="FFFFFE"/>
          <w:lang w:bidi="he-IL"/>
        </w:rPr>
        <w:t xml:space="preserve"> DN15 až DN50 včetně </w:t>
      </w:r>
      <w:r w:rsidRPr="008B3598">
        <w:rPr>
          <w:sz w:val="22"/>
          <w:szCs w:val="22"/>
          <w:shd w:val="clear" w:color="auto" w:fill="FFFFFE"/>
          <w:lang w:bidi="he-IL"/>
        </w:rPr>
        <w:t>j</w:t>
      </w:r>
      <w:r>
        <w:rPr>
          <w:sz w:val="22"/>
          <w:szCs w:val="22"/>
          <w:shd w:val="clear" w:color="auto" w:fill="FFFFFE"/>
          <w:lang w:bidi="he-IL"/>
        </w:rPr>
        <w:t>e</w:t>
      </w:r>
      <w:r w:rsidRPr="008B3598">
        <w:rPr>
          <w:sz w:val="22"/>
          <w:szCs w:val="22"/>
          <w:shd w:val="clear" w:color="auto" w:fill="FFFFFE"/>
          <w:lang w:bidi="he-IL"/>
        </w:rPr>
        <w:t xml:space="preserve"> navržen</w:t>
      </w:r>
      <w:r>
        <w:rPr>
          <w:sz w:val="22"/>
          <w:szCs w:val="22"/>
          <w:shd w:val="clear" w:color="auto" w:fill="FFFFFE"/>
          <w:lang w:bidi="he-IL"/>
        </w:rPr>
        <w:t>o</w:t>
      </w:r>
      <w:r w:rsidRPr="008B3598">
        <w:rPr>
          <w:sz w:val="22"/>
          <w:szCs w:val="22"/>
          <w:shd w:val="clear" w:color="auto" w:fill="FFFFFE"/>
          <w:lang w:bidi="he-IL"/>
        </w:rPr>
        <w:t xml:space="preserve"> z potrubí z uhlíkové oceli vně pozinkované, spojovaného pomocí fitinků lisováním.</w:t>
      </w:r>
      <w:r>
        <w:rPr>
          <w:sz w:val="22"/>
          <w:szCs w:val="22"/>
          <w:shd w:val="clear" w:color="auto" w:fill="FFFFFE"/>
          <w:lang w:bidi="he-IL"/>
        </w:rPr>
        <w:t xml:space="preserve"> Rozvodné potrubí DN 65 je navrženo z ocelových trubek černých hladkých bezešvých nízkotlakých a středotlakých, spojovaných svařováním.</w:t>
      </w:r>
    </w:p>
    <w:p w14:paraId="0CEC94B0" w14:textId="77777777" w:rsidR="00C569F1" w:rsidRPr="00517BC3"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 xml:space="preserve">Potrubí bude uloženo na závěsech a táhlech stavebnicového systému, uchycených pomocí ocelových kotev do stropu. Potrubí topení vedené společně s potrubím chlazení bude uloženo na ocelové konstrukci. Podrobný výpis závěsového materiálu bude vytvořen na základě poptávky vybraného dodavatele na speciální firmu zabývající se dodávkou </w:t>
      </w:r>
      <w:r w:rsidRPr="00517BC3">
        <w:rPr>
          <w:sz w:val="22"/>
          <w:szCs w:val="22"/>
          <w:shd w:val="clear" w:color="auto" w:fill="FFFFFE"/>
          <w:lang w:bidi="he-IL"/>
        </w:rPr>
        <w:lastRenderedPageBreak/>
        <w:t>uchycení potrubí.</w:t>
      </w:r>
    </w:p>
    <w:p w14:paraId="6B10E1AD" w14:textId="77777777" w:rsidR="00C569F1" w:rsidRPr="00517BC3"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Při montáži uchycení potrubí je nutno na dané trase dodržovat montážní pokyny výrobce axiálních kompenzátorů.</w:t>
      </w:r>
    </w:p>
    <w:p w14:paraId="01AE9D77" w14:textId="77777777" w:rsidR="00C569F1" w:rsidRPr="00517BC3"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Délková roztažnost potrubí bude kompenzovaná ve změnách směru vedení trasy potrubí. U přímých potrubí pomocí osových vlnovcových kompenzátorů. Sila od délkové roztažnosti potrubí bude zachycená do pevných bodů. Mezi nimi bude kluzné uložení. 3x před a 3x za osovým kompenzátorem bude potrubí uloženo pomocí osového vedení, které zabrání vyosení kompenzátoru.</w:t>
      </w:r>
    </w:p>
    <w:p w14:paraId="22DB9C33" w14:textId="77777777" w:rsidR="00C569F1" w:rsidRPr="00517BC3"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Prostupy rozvodů přes stavební konstrukce (podlahy, steny, stropy) budou uložené v chráničkách. Průchod potrubí přes požárně dělící konstrukce bude proveden bez ocelové chráničky a bude utěsněn pomocí silikonového protipožárního tmelu.</w:t>
      </w:r>
    </w:p>
    <w:p w14:paraId="5E040C52" w14:textId="77777777" w:rsidR="00C569F1" w:rsidRPr="00517BC3"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 xml:space="preserve">Potrubí musí být uloženo ve spádech tak, aby bylo možné všechny jeho úseky dobře odvzdušnit a odvodnit. Odvzdušnění se bude provádět na nejvyšších místech topného systému pomocí odvzdušňovacích nádob a automatických odvzdušňovacích ventilů. </w:t>
      </w:r>
    </w:p>
    <w:p w14:paraId="5C5994AE" w14:textId="77777777" w:rsidR="00C569F1" w:rsidRPr="00517BC3"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 xml:space="preserve">Armatury jsou navrženy převážně závitové do DN 50 včetně a přírubové od DN 65. </w:t>
      </w:r>
    </w:p>
    <w:p w14:paraId="73A9D0D1" w14:textId="77777777" w:rsidR="00C569F1"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Po provedení montáže všech zkoušek se provedou nátěry základní barvou ocelového potrubí z trubek černých.</w:t>
      </w:r>
    </w:p>
    <w:p w14:paraId="54BCDA8F" w14:textId="77777777" w:rsidR="00C569F1" w:rsidRDefault="00C569F1" w:rsidP="00C569F1">
      <w:pPr>
        <w:pStyle w:val="Styl"/>
        <w:shd w:val="clear" w:color="auto" w:fill="FFFFFE"/>
        <w:ind w:right="-1"/>
        <w:jc w:val="both"/>
        <w:rPr>
          <w:sz w:val="22"/>
          <w:szCs w:val="22"/>
          <w:shd w:val="clear" w:color="auto" w:fill="FFFFFE"/>
          <w:lang w:bidi="he-IL"/>
        </w:rPr>
      </w:pPr>
    </w:p>
    <w:p w14:paraId="6C198ADF" w14:textId="0194C8CC" w:rsidR="00C569F1" w:rsidRPr="00420F63" w:rsidRDefault="00C569F1" w:rsidP="00C569F1">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7</w:t>
      </w:r>
      <w:r w:rsidRPr="00420F63">
        <w:rPr>
          <w:b/>
          <w:w w:val="107"/>
          <w:sz w:val="22"/>
          <w:szCs w:val="22"/>
          <w:u w:val="single"/>
          <w:shd w:val="clear" w:color="auto" w:fill="FFFFFE"/>
          <w:lang w:bidi="he-IL"/>
        </w:rPr>
        <w:t>. Zkoušky zařízení</w:t>
      </w:r>
    </w:p>
    <w:p w14:paraId="2AF16E92"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Po ukončení montáže a proplachu topného systému bude provedena tlaková zkouška a zkouška těsnosti v délce trvání 6 hodin. Následuje dilatační zkouška, při které se topný systém napustí teplonosným médiem s provozní teplotou. Tato zkouška se provádí dvakrát.</w:t>
      </w:r>
    </w:p>
    <w:p w14:paraId="0B2B9DB3" w14:textId="77777777" w:rsidR="00C569F1"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Následuje topná zkouška, která kontroluje rovnoměrné zahřívání topného systému. Součástí zkoušky je zaregulování průtoku přes jednotlivá odběrná místa ohříváků VZT pomocí omezovače průtoku na dvoucestných regulačních tlakově nezávislých ventilech a ručních vyvažovacích ventilech. Výsledek topné zkoušky bude zapsán do stavebního deníku. O vykonání zkoušek budou vyhotoveny příslušné protokoly.</w:t>
      </w:r>
    </w:p>
    <w:p w14:paraId="234D9A85" w14:textId="77777777" w:rsidR="00C569F1" w:rsidRDefault="00C569F1" w:rsidP="00C569F1">
      <w:pPr>
        <w:pStyle w:val="Styl"/>
        <w:shd w:val="clear" w:color="auto" w:fill="FFFFFE"/>
        <w:ind w:right="-1"/>
        <w:jc w:val="both"/>
        <w:rPr>
          <w:sz w:val="22"/>
          <w:szCs w:val="22"/>
          <w:shd w:val="clear" w:color="auto" w:fill="FFFFFE"/>
          <w:lang w:bidi="he-IL"/>
        </w:rPr>
      </w:pPr>
    </w:p>
    <w:p w14:paraId="732DA685" w14:textId="34A9389F" w:rsidR="00C569F1" w:rsidRPr="00420F63" w:rsidRDefault="00C569F1" w:rsidP="00C569F1">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8</w:t>
      </w:r>
      <w:r w:rsidRPr="00420F63">
        <w:rPr>
          <w:b/>
          <w:w w:val="107"/>
          <w:sz w:val="22"/>
          <w:szCs w:val="22"/>
          <w:u w:val="single"/>
          <w:shd w:val="clear" w:color="auto" w:fill="FFFFFE"/>
          <w:lang w:bidi="he-IL"/>
        </w:rPr>
        <w:t>. Nátěry</w:t>
      </w:r>
    </w:p>
    <w:p w14:paraId="395A4416"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Doplňkové ocelové konstrukce a závěsný systém, není-li opatřen jinou ochranou proti korozi, např. zinkováním, budou opatřeny syntetickým základním nátěrem a dvojnásobným nátěrem vrchním.</w:t>
      </w:r>
    </w:p>
    <w:p w14:paraId="56F2DEED"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Po úspěšném provedení zkoušek bude rozvodné potrubí topné vody natřeno základním nátěrem syntetickým s tepelnou odolností do 110°C. Neizolované části potrubí budou natřeny dvojnásobným vrchním nátěrem syntetickým s 2x emailováním.</w:t>
      </w:r>
    </w:p>
    <w:p w14:paraId="3E5F0942" w14:textId="77777777" w:rsidR="00C569F1"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Barevné značení musí být upřesněno před prováděním nátěrů po dohodě s investorem s ohledem na barevné označení stávajících rozvodů. Na rozvodech musí být označen typ a teplota média, včetně vyznačení směru toku média šipkami. Značení musí být umístěno na izolaci a nesmí ji porušit.</w:t>
      </w:r>
    </w:p>
    <w:p w14:paraId="5EF2F6AD" w14:textId="77777777" w:rsidR="00C569F1" w:rsidRDefault="00C569F1" w:rsidP="00C569F1">
      <w:pPr>
        <w:pStyle w:val="Styl"/>
        <w:shd w:val="clear" w:color="auto" w:fill="FFFFFE"/>
        <w:ind w:right="-1"/>
        <w:jc w:val="both"/>
        <w:rPr>
          <w:sz w:val="22"/>
          <w:szCs w:val="22"/>
          <w:shd w:val="clear" w:color="auto" w:fill="FFFFFE"/>
          <w:lang w:bidi="he-IL"/>
        </w:rPr>
      </w:pPr>
    </w:p>
    <w:p w14:paraId="29EE328D" w14:textId="77963F69" w:rsidR="00C569F1" w:rsidRPr="00420F63" w:rsidRDefault="00C569F1" w:rsidP="00C569F1">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9</w:t>
      </w:r>
      <w:r w:rsidRPr="00420F63">
        <w:rPr>
          <w:b/>
          <w:w w:val="107"/>
          <w:sz w:val="22"/>
          <w:szCs w:val="22"/>
          <w:u w:val="single"/>
          <w:shd w:val="clear" w:color="auto" w:fill="FFFFFE"/>
          <w:lang w:bidi="he-IL"/>
        </w:rPr>
        <w:t>. Tepelné izolace</w:t>
      </w:r>
    </w:p>
    <w:p w14:paraId="32160DAF" w14:textId="77777777" w:rsidR="00C569F1" w:rsidRDefault="00C569F1" w:rsidP="00C569F1">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Proti ztrátám tepla bude ležaté rozvodné teplovodní potrubí vedené pod stropem jednotlivých podlaží i potrubí v instalačních šachtách zaizolováno izolačními trubicemi z minerální plsti s povrchovou úpravou AL fólií. Rozvodné potrubí vedené v podlaze v 1. až 4. NP bude zaizolováno izolačními trubicemi z pěnového polyetylénu s uzavřenou buněčnou strukturou.</w:t>
      </w:r>
    </w:p>
    <w:p w14:paraId="1317D0D6" w14:textId="77777777" w:rsidR="00C569F1" w:rsidRDefault="00C569F1" w:rsidP="00C569F1">
      <w:pPr>
        <w:pStyle w:val="Styl"/>
        <w:shd w:val="clear" w:color="auto" w:fill="FFFFFE"/>
        <w:ind w:right="-1"/>
        <w:jc w:val="both"/>
        <w:rPr>
          <w:sz w:val="22"/>
          <w:szCs w:val="22"/>
          <w:shd w:val="clear" w:color="auto" w:fill="FFFFFE"/>
          <w:lang w:bidi="he-IL"/>
        </w:rPr>
      </w:pPr>
    </w:p>
    <w:p w14:paraId="13B3688D" w14:textId="4E718234" w:rsidR="00C569F1" w:rsidRPr="00420F63" w:rsidRDefault="00C569F1" w:rsidP="00C569F1">
      <w:pPr>
        <w:pStyle w:val="Styl"/>
        <w:shd w:val="clear" w:color="auto" w:fill="FFFFFE"/>
        <w:ind w:right="-1"/>
        <w:jc w:val="both"/>
        <w:rPr>
          <w:sz w:val="22"/>
          <w:szCs w:val="22"/>
          <w:shd w:val="clear" w:color="auto" w:fill="FFFFFE"/>
          <w:lang w:bidi="he-IL"/>
        </w:rPr>
      </w:pPr>
      <w:r>
        <w:rPr>
          <w:b/>
          <w:w w:val="107"/>
          <w:sz w:val="22"/>
          <w:szCs w:val="22"/>
          <w:u w:val="single"/>
          <w:shd w:val="clear" w:color="auto" w:fill="FFFFFE"/>
          <w:lang w:bidi="he-IL"/>
        </w:rPr>
        <w:t>10</w:t>
      </w:r>
      <w:r w:rsidRPr="00420F63">
        <w:rPr>
          <w:b/>
          <w:w w:val="107"/>
          <w:sz w:val="22"/>
          <w:szCs w:val="22"/>
          <w:u w:val="single"/>
          <w:shd w:val="clear" w:color="auto" w:fill="FFFFFE"/>
          <w:lang w:bidi="he-IL"/>
        </w:rPr>
        <w:t>. Bezpečnost práce, ochrana zdraví při práci a ochrana životního prostředí</w:t>
      </w:r>
    </w:p>
    <w:p w14:paraId="64BEB5A6"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 xml:space="preserve">Instalace systému topných rozvodů budou provedeny v souladu s ČSN 060310 Tepelné soustavy v budovách-projektování a montáž. Veškeré svářečské práce smí vykonávat svářeči s platnou svářečskou zkouškou podle příslušných předpisů. Při svařování je nutno dbát příslušných protipožárních předpisů a nařízení. Systém ústředního vytápění je projektován v souladu s PBŘ – veškeré prostupy přes jednotlivé požární úseky budou </w:t>
      </w:r>
      <w:r w:rsidRPr="00420F63">
        <w:rPr>
          <w:sz w:val="22"/>
          <w:szCs w:val="22"/>
          <w:shd w:val="clear" w:color="auto" w:fill="FFFFFE"/>
          <w:lang w:bidi="he-IL"/>
        </w:rPr>
        <w:lastRenderedPageBreak/>
        <w:t>opatřeny protipožárním těsněním (přesněji specifikováno ve jednotlivých výkresech).</w:t>
      </w:r>
    </w:p>
    <w:p w14:paraId="034B85A3"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Při samotné montáži je nutno dodržovat bezpečnostní požadavky, hygienické zákony a související vyhlášky a normy. Zhotovitel díla je povinen zajistit požární dohled dle vyhlášky číslo 87/2000 Sb. při svařování, broušení kovů, řezání kovů a tepelném dělení kovů.</w:t>
      </w:r>
    </w:p>
    <w:p w14:paraId="03527A03"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Projektovaná zařízení splňují požadavky na ochranu životního prostředí. Při návrhu zařízení jsou aplikovány energeticky úsporné systémy. Zařízení jsou navržena tak, aby jejím provozem byl minimalizován vliv na všechny složky životního prostředí. Veškeré odpady při montáži a provozu budou shromažďovány, skladovány, tříděny a likvidovány dle obvyklých standardních postupů s ohledem na možnost recyklace. Je nutné řídit se všeobecnými zásady pro dodržování bezpečnosti a ochrany zdraví při práci. Pro vlastní montáž a údržbu platí příslušný bod provozních předpisů a pokyny pro montáž jednotlivých strojů od výrobce. Po celou dobu montáže, zkoušek i provozu je nutno dodržovat veškeré bezpečnostní předpisy a zásady bezpečnosti práce vztahující se konkrétní činnosti. Zejména je nutno se řídit vyhláškou ČÚBP č. 48/1982 Sb. ve znění platných předpisů, kterou se stanoví základní požadavky k zajištění bezpečnosti práce a technických zařízení, hygienickými předpisy a předpisy o požární ochraně a výnosy o zajištění bezpečnosti práce na stavbách, při dopravě a transportu.</w:t>
      </w:r>
    </w:p>
    <w:p w14:paraId="0E1F76A0"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Dodavatelé jsou povinni v součinnosti s požárním a bezpečnostním technikem stavby zajistit veškerá potřebná bezpečnostní a protipožární opatření a věnovat jim zvýšenou pozornost především při souběhu montážních prací různých profesí.</w:t>
      </w:r>
    </w:p>
    <w:p w14:paraId="68167EB5"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Všichni pracovníci jsou povinni dodržovat obecně platné předpisy požární ochrany a pravidelně kontrolo</w:t>
      </w:r>
      <w:r w:rsidRPr="00420F63">
        <w:rPr>
          <w:sz w:val="22"/>
          <w:szCs w:val="22"/>
          <w:shd w:val="clear" w:color="auto" w:fill="FFFFFE"/>
          <w:lang w:bidi="he-IL"/>
        </w:rPr>
        <w:softHyphen/>
        <w:t>vat stav zařízení z hlediska požární ochrany. Pro vlastní montáž a údržbu platí příslušný bod provozních předpisů a pokyny pro montáž jednotlivých strojů od výrobce.</w:t>
      </w:r>
    </w:p>
    <w:p w14:paraId="4207CCE0"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Obsluha je povinna znát a dodržovat především bezpečnostní předpisy uvedené v příslušných normách. Při nedovolených zásazích může dojít k ohrožení tlakovým, chemickým a fyziologickým působením a k ohrožení elektrickým napětím. Ochrana zařízení před nebezpečným dotykovým napětím je provedena zemněním podle příslušných norem.</w:t>
      </w:r>
    </w:p>
    <w:p w14:paraId="404B7CF3"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ČSN 060310 Tepelné soustavy v budovách-projektování a montáž.</w:t>
      </w:r>
    </w:p>
    <w:p w14:paraId="2B054C5F"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Vyhláška č. 217/2016 Sb. - Nařízení vlády o ochraně zdraví před nepříznivými účinky hluku a vibrací.</w:t>
      </w:r>
    </w:p>
    <w:p w14:paraId="054FA70A" w14:textId="77777777" w:rsidR="00C569F1" w:rsidRPr="00420F63" w:rsidRDefault="00C569F1" w:rsidP="00C569F1">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Vyhláška č. 309/2006 Sb. - Bezpečnost práce.</w:t>
      </w:r>
    </w:p>
    <w:p w14:paraId="6113293C" w14:textId="77777777" w:rsidR="00C569F1" w:rsidRDefault="00C569F1" w:rsidP="00E71B41">
      <w:pPr>
        <w:tabs>
          <w:tab w:val="left" w:pos="1418"/>
          <w:tab w:val="left" w:pos="2835"/>
          <w:tab w:val="left" w:pos="3686"/>
        </w:tabs>
        <w:jc w:val="both"/>
        <w:rPr>
          <w:sz w:val="22"/>
        </w:rPr>
      </w:pPr>
    </w:p>
    <w:p w14:paraId="298F98E4" w14:textId="04E92B5D" w:rsidR="00C569F1" w:rsidRDefault="00C569F1" w:rsidP="00E71B41">
      <w:pPr>
        <w:tabs>
          <w:tab w:val="left" w:pos="1418"/>
          <w:tab w:val="left" w:pos="2835"/>
          <w:tab w:val="left" w:pos="3686"/>
        </w:tabs>
        <w:jc w:val="both"/>
        <w:rPr>
          <w:sz w:val="22"/>
        </w:rPr>
      </w:pPr>
    </w:p>
    <w:p w14:paraId="00313BAC" w14:textId="77777777" w:rsidR="00C569F1" w:rsidRPr="00E71B41" w:rsidRDefault="00C569F1" w:rsidP="00E71B41">
      <w:pPr>
        <w:tabs>
          <w:tab w:val="left" w:pos="1418"/>
          <w:tab w:val="left" w:pos="2835"/>
          <w:tab w:val="left" w:pos="3686"/>
        </w:tabs>
        <w:jc w:val="both"/>
        <w:rPr>
          <w:sz w:val="22"/>
        </w:rPr>
      </w:pPr>
    </w:p>
    <w:p w14:paraId="7EE12C78" w14:textId="77777777" w:rsidR="00E71B41" w:rsidRPr="00E71B41" w:rsidRDefault="00E71B41" w:rsidP="00E71B41">
      <w:pPr>
        <w:tabs>
          <w:tab w:val="left" w:pos="1418"/>
          <w:tab w:val="left" w:pos="2835"/>
          <w:tab w:val="left" w:pos="3686"/>
        </w:tabs>
        <w:jc w:val="both"/>
        <w:rPr>
          <w:sz w:val="22"/>
        </w:rPr>
      </w:pPr>
    </w:p>
    <w:p w14:paraId="5D16D92D" w14:textId="79632B5C" w:rsidR="00DC73E5" w:rsidRDefault="00DC73E5" w:rsidP="00476A25">
      <w:pPr>
        <w:tabs>
          <w:tab w:val="left" w:pos="1418"/>
          <w:tab w:val="left" w:pos="2835"/>
          <w:tab w:val="left" w:pos="3686"/>
        </w:tabs>
        <w:jc w:val="both"/>
        <w:rPr>
          <w:sz w:val="22"/>
        </w:rPr>
      </w:pPr>
    </w:p>
    <w:p w14:paraId="6C8368D9" w14:textId="085A3390" w:rsidR="00C8375E" w:rsidRDefault="00C8375E" w:rsidP="00476A25">
      <w:pPr>
        <w:tabs>
          <w:tab w:val="left" w:pos="1418"/>
          <w:tab w:val="left" w:pos="2835"/>
          <w:tab w:val="left" w:pos="3686"/>
        </w:tabs>
        <w:jc w:val="both"/>
        <w:rPr>
          <w:sz w:val="22"/>
        </w:rPr>
      </w:pPr>
    </w:p>
    <w:p w14:paraId="0778CFFE" w14:textId="40CFEAFC" w:rsidR="00C8375E" w:rsidRDefault="00C8375E" w:rsidP="00476A25">
      <w:pPr>
        <w:tabs>
          <w:tab w:val="left" w:pos="1418"/>
          <w:tab w:val="left" w:pos="2835"/>
          <w:tab w:val="left" w:pos="3686"/>
        </w:tabs>
        <w:jc w:val="both"/>
        <w:rPr>
          <w:sz w:val="22"/>
        </w:rPr>
      </w:pPr>
    </w:p>
    <w:p w14:paraId="0376A9BB" w14:textId="7A5A18C9" w:rsidR="00C8375E" w:rsidRDefault="00C8375E" w:rsidP="00476A25">
      <w:pPr>
        <w:tabs>
          <w:tab w:val="left" w:pos="1418"/>
          <w:tab w:val="left" w:pos="2835"/>
          <w:tab w:val="left" w:pos="3686"/>
        </w:tabs>
        <w:jc w:val="both"/>
        <w:rPr>
          <w:sz w:val="22"/>
        </w:rPr>
      </w:pPr>
    </w:p>
    <w:p w14:paraId="6D75DD83" w14:textId="5DBFEC97" w:rsidR="00C8375E" w:rsidRDefault="00C8375E" w:rsidP="00476A25">
      <w:pPr>
        <w:tabs>
          <w:tab w:val="left" w:pos="1418"/>
          <w:tab w:val="left" w:pos="2835"/>
          <w:tab w:val="left" w:pos="3686"/>
        </w:tabs>
        <w:jc w:val="both"/>
        <w:rPr>
          <w:sz w:val="22"/>
        </w:rPr>
      </w:pPr>
    </w:p>
    <w:p w14:paraId="26E43C64" w14:textId="1CED9282" w:rsidR="00C8375E" w:rsidRDefault="00C8375E" w:rsidP="00476A25">
      <w:pPr>
        <w:tabs>
          <w:tab w:val="left" w:pos="1418"/>
          <w:tab w:val="left" w:pos="2835"/>
          <w:tab w:val="left" w:pos="3686"/>
        </w:tabs>
        <w:jc w:val="both"/>
        <w:rPr>
          <w:sz w:val="22"/>
        </w:rPr>
      </w:pPr>
    </w:p>
    <w:p w14:paraId="611A5852" w14:textId="4ABB2C7D" w:rsidR="00C8375E" w:rsidRDefault="00C8375E" w:rsidP="00476A25">
      <w:pPr>
        <w:tabs>
          <w:tab w:val="left" w:pos="1418"/>
          <w:tab w:val="left" w:pos="2835"/>
          <w:tab w:val="left" w:pos="3686"/>
        </w:tabs>
        <w:jc w:val="both"/>
        <w:rPr>
          <w:sz w:val="22"/>
        </w:rPr>
      </w:pPr>
    </w:p>
    <w:p w14:paraId="09A68411" w14:textId="54252CAF" w:rsidR="00C8375E" w:rsidRDefault="00C8375E" w:rsidP="00476A25">
      <w:pPr>
        <w:tabs>
          <w:tab w:val="left" w:pos="1418"/>
          <w:tab w:val="left" w:pos="2835"/>
          <w:tab w:val="left" w:pos="3686"/>
        </w:tabs>
        <w:jc w:val="both"/>
        <w:rPr>
          <w:sz w:val="22"/>
        </w:rPr>
      </w:pPr>
    </w:p>
    <w:p w14:paraId="31300B5E" w14:textId="77777777" w:rsidR="00C8375E" w:rsidRDefault="00C8375E" w:rsidP="00476A25">
      <w:pPr>
        <w:tabs>
          <w:tab w:val="left" w:pos="1418"/>
          <w:tab w:val="left" w:pos="2835"/>
          <w:tab w:val="left" w:pos="3686"/>
        </w:tabs>
        <w:jc w:val="both"/>
        <w:rPr>
          <w:sz w:val="22"/>
        </w:rPr>
      </w:pPr>
    </w:p>
    <w:sectPr w:rsidR="00C8375E" w:rsidSect="00F81BDE">
      <w:headerReference w:type="even" r:id="rId11"/>
      <w:headerReference w:type="default" r:id="rId12"/>
      <w:footerReference w:type="even" r:id="rId13"/>
      <w:headerReference w:type="first" r:id="rId14"/>
      <w:footerReference w:type="first" r:id="rId15"/>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93210" w14:textId="77777777" w:rsidR="002977B4" w:rsidRDefault="002977B4" w:rsidP="00A816AC">
      <w:r>
        <w:separator/>
      </w:r>
    </w:p>
  </w:endnote>
  <w:endnote w:type="continuationSeparator" w:id="0">
    <w:p w14:paraId="0EA1DE31" w14:textId="77777777" w:rsidR="002977B4" w:rsidRDefault="002977B4"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61FA87DB"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 xml:space="preserve">-4 / </w:t>
    </w:r>
    <w:r w:rsidR="00C8375E">
      <w:rPr>
        <w:sz w:val="18"/>
        <w:szCs w:val="18"/>
      </w:rPr>
      <w:t>PS 02.02.</w:t>
    </w:r>
    <w:r>
      <w:rPr>
        <w:sz w:val="18"/>
        <w:szCs w:val="18"/>
      </w:rPr>
      <w:t xml:space="preserve">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F81BDE" w:rsidRDefault="00F81B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F81BDE" w:rsidRDefault="00F81B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680F6" w14:textId="77777777" w:rsidR="002977B4" w:rsidRDefault="002977B4" w:rsidP="00A816AC">
      <w:r>
        <w:separator/>
      </w:r>
    </w:p>
  </w:footnote>
  <w:footnote w:type="continuationSeparator" w:id="0">
    <w:p w14:paraId="11DA9EF7" w14:textId="77777777" w:rsidR="002977B4" w:rsidRDefault="002977B4"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81BDE" w:rsidRDefault="00F81BDE">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F81BDE" w:rsidRDefault="00F81B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F81BDE" w:rsidRDefault="00F81BDE" w:rsidP="00F81BDE">
    <w:pPr>
      <w:pStyle w:val="Zhlav"/>
      <w:rPr>
        <w:sz w:val="18"/>
        <w:szCs w:val="18"/>
      </w:rPr>
    </w:pPr>
  </w:p>
  <w:p w14:paraId="4BC0E682" w14:textId="764414A3" w:rsidR="00F81BDE" w:rsidRPr="00A01F0D" w:rsidRDefault="001C390B"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(CEETe)</w:t>
    </w:r>
  </w:p>
  <w:p w14:paraId="4257F832" w14:textId="77777777" w:rsidR="00F81BDE" w:rsidRDefault="00F81BDE"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F81BDE" w:rsidRDefault="00F81BDE"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F81BDE" w:rsidRPr="00043CAD" w:rsidRDefault="00F81BDE"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F81BDE" w:rsidRDefault="00F81B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29E0413"/>
    <w:multiLevelType w:val="hybridMultilevel"/>
    <w:tmpl w:val="E31C3104"/>
    <w:lvl w:ilvl="0" w:tplc="871E072E">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37A1F54"/>
    <w:multiLevelType w:val="hybridMultilevel"/>
    <w:tmpl w:val="17800F78"/>
    <w:lvl w:ilvl="0" w:tplc="15909456">
      <w:start w:val="4"/>
      <w:numFmt w:val="bullet"/>
      <w:lvlText w:val="-"/>
      <w:lvlJc w:val="left"/>
      <w:pPr>
        <w:ind w:left="4608" w:hanging="360"/>
      </w:pPr>
      <w:rPr>
        <w:rFonts w:ascii="Arial" w:eastAsia="Times New Roman" w:hAnsi="Arial" w:cs="Arial" w:hint="default"/>
      </w:rPr>
    </w:lvl>
    <w:lvl w:ilvl="1" w:tplc="04050003" w:tentative="1">
      <w:start w:val="1"/>
      <w:numFmt w:val="bullet"/>
      <w:lvlText w:val="o"/>
      <w:lvlJc w:val="left"/>
      <w:pPr>
        <w:ind w:left="5328" w:hanging="360"/>
      </w:pPr>
      <w:rPr>
        <w:rFonts w:ascii="Courier New" w:hAnsi="Courier New" w:cs="Courier New" w:hint="default"/>
      </w:rPr>
    </w:lvl>
    <w:lvl w:ilvl="2" w:tplc="04050005" w:tentative="1">
      <w:start w:val="1"/>
      <w:numFmt w:val="bullet"/>
      <w:lvlText w:val=""/>
      <w:lvlJc w:val="left"/>
      <w:pPr>
        <w:ind w:left="6048" w:hanging="360"/>
      </w:pPr>
      <w:rPr>
        <w:rFonts w:ascii="Wingdings" w:hAnsi="Wingdings" w:hint="default"/>
      </w:rPr>
    </w:lvl>
    <w:lvl w:ilvl="3" w:tplc="04050001" w:tentative="1">
      <w:start w:val="1"/>
      <w:numFmt w:val="bullet"/>
      <w:lvlText w:val=""/>
      <w:lvlJc w:val="left"/>
      <w:pPr>
        <w:ind w:left="6768" w:hanging="360"/>
      </w:pPr>
      <w:rPr>
        <w:rFonts w:ascii="Symbol" w:hAnsi="Symbol" w:hint="default"/>
      </w:rPr>
    </w:lvl>
    <w:lvl w:ilvl="4" w:tplc="04050003" w:tentative="1">
      <w:start w:val="1"/>
      <w:numFmt w:val="bullet"/>
      <w:lvlText w:val="o"/>
      <w:lvlJc w:val="left"/>
      <w:pPr>
        <w:ind w:left="7488" w:hanging="360"/>
      </w:pPr>
      <w:rPr>
        <w:rFonts w:ascii="Courier New" w:hAnsi="Courier New" w:cs="Courier New" w:hint="default"/>
      </w:rPr>
    </w:lvl>
    <w:lvl w:ilvl="5" w:tplc="04050005" w:tentative="1">
      <w:start w:val="1"/>
      <w:numFmt w:val="bullet"/>
      <w:lvlText w:val=""/>
      <w:lvlJc w:val="left"/>
      <w:pPr>
        <w:ind w:left="8208" w:hanging="360"/>
      </w:pPr>
      <w:rPr>
        <w:rFonts w:ascii="Wingdings" w:hAnsi="Wingdings" w:hint="default"/>
      </w:rPr>
    </w:lvl>
    <w:lvl w:ilvl="6" w:tplc="04050001" w:tentative="1">
      <w:start w:val="1"/>
      <w:numFmt w:val="bullet"/>
      <w:lvlText w:val=""/>
      <w:lvlJc w:val="left"/>
      <w:pPr>
        <w:ind w:left="8928" w:hanging="360"/>
      </w:pPr>
      <w:rPr>
        <w:rFonts w:ascii="Symbol" w:hAnsi="Symbol" w:hint="default"/>
      </w:rPr>
    </w:lvl>
    <w:lvl w:ilvl="7" w:tplc="04050003" w:tentative="1">
      <w:start w:val="1"/>
      <w:numFmt w:val="bullet"/>
      <w:lvlText w:val="o"/>
      <w:lvlJc w:val="left"/>
      <w:pPr>
        <w:ind w:left="9648" w:hanging="360"/>
      </w:pPr>
      <w:rPr>
        <w:rFonts w:ascii="Courier New" w:hAnsi="Courier New" w:cs="Courier New" w:hint="default"/>
      </w:rPr>
    </w:lvl>
    <w:lvl w:ilvl="8" w:tplc="04050005" w:tentative="1">
      <w:start w:val="1"/>
      <w:numFmt w:val="bullet"/>
      <w:lvlText w:val=""/>
      <w:lvlJc w:val="left"/>
      <w:pPr>
        <w:ind w:left="10368" w:hanging="360"/>
      </w:pPr>
      <w:rPr>
        <w:rFonts w:ascii="Wingdings" w:hAnsi="Wingdings" w:hint="default"/>
      </w:rPr>
    </w:lvl>
  </w:abstractNum>
  <w:abstractNum w:abstractNumId="10"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179A2B7D"/>
    <w:multiLevelType w:val="hybridMultilevel"/>
    <w:tmpl w:val="ED1AC616"/>
    <w:lvl w:ilvl="0" w:tplc="F8240A4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B6576E"/>
    <w:multiLevelType w:val="hybridMultilevel"/>
    <w:tmpl w:val="2DC67886"/>
    <w:lvl w:ilvl="0" w:tplc="AFC0F32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A4C0EF0"/>
    <w:multiLevelType w:val="hybridMultilevel"/>
    <w:tmpl w:val="81F88842"/>
    <w:lvl w:ilvl="0" w:tplc="EE548ACE">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4892A7A"/>
    <w:multiLevelType w:val="hybridMultilevel"/>
    <w:tmpl w:val="9112DA9C"/>
    <w:lvl w:ilvl="0" w:tplc="BE30EAC2">
      <w:start w:val="5"/>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5DA05BD"/>
    <w:multiLevelType w:val="hybridMultilevel"/>
    <w:tmpl w:val="305486DA"/>
    <w:lvl w:ilvl="0" w:tplc="63A4E48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14"/>
  </w:num>
  <w:num w:numId="7">
    <w:abstractNumId w:val="2"/>
  </w:num>
  <w:num w:numId="8">
    <w:abstractNumId w:val="11"/>
  </w:num>
  <w:num w:numId="9">
    <w:abstractNumId w:val="16"/>
  </w:num>
  <w:num w:numId="10">
    <w:abstractNumId w:val="21"/>
  </w:num>
  <w:num w:numId="11">
    <w:abstractNumId w:val="15"/>
  </w:num>
  <w:num w:numId="12">
    <w:abstractNumId w:val="10"/>
  </w:num>
  <w:num w:numId="13">
    <w:abstractNumId w:val="19"/>
  </w:num>
  <w:num w:numId="14">
    <w:abstractNumId w:val="9"/>
  </w:num>
  <w:num w:numId="15">
    <w:abstractNumId w:val="18"/>
  </w:num>
  <w:num w:numId="16">
    <w:abstractNumId w:val="22"/>
  </w:num>
  <w:num w:numId="17">
    <w:abstractNumId w:val="23"/>
  </w:num>
  <w:num w:numId="18">
    <w:abstractNumId w:val="12"/>
  </w:num>
  <w:num w:numId="19">
    <w:abstractNumId w:val="13"/>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37F62"/>
    <w:rsid w:val="00042177"/>
    <w:rsid w:val="00044418"/>
    <w:rsid w:val="00062C0B"/>
    <w:rsid w:val="00066908"/>
    <w:rsid w:val="000A4C42"/>
    <w:rsid w:val="000D2839"/>
    <w:rsid w:val="000D4978"/>
    <w:rsid w:val="00125E27"/>
    <w:rsid w:val="001508CF"/>
    <w:rsid w:val="001647F9"/>
    <w:rsid w:val="00183052"/>
    <w:rsid w:val="00184086"/>
    <w:rsid w:val="001C390B"/>
    <w:rsid w:val="001D71D4"/>
    <w:rsid w:val="00211610"/>
    <w:rsid w:val="002201EA"/>
    <w:rsid w:val="0024620E"/>
    <w:rsid w:val="002977B4"/>
    <w:rsid w:val="002A46E6"/>
    <w:rsid w:val="00305366"/>
    <w:rsid w:val="003550B6"/>
    <w:rsid w:val="00356ADC"/>
    <w:rsid w:val="003E5397"/>
    <w:rsid w:val="00417A2F"/>
    <w:rsid w:val="00476A25"/>
    <w:rsid w:val="004900EE"/>
    <w:rsid w:val="00495FED"/>
    <w:rsid w:val="004C33C7"/>
    <w:rsid w:val="00590B2C"/>
    <w:rsid w:val="005D2498"/>
    <w:rsid w:val="005E4C18"/>
    <w:rsid w:val="006104B2"/>
    <w:rsid w:val="007D2F80"/>
    <w:rsid w:val="007D3A3B"/>
    <w:rsid w:val="007D6CBC"/>
    <w:rsid w:val="008153EE"/>
    <w:rsid w:val="00817AC1"/>
    <w:rsid w:val="00891C86"/>
    <w:rsid w:val="008A29C0"/>
    <w:rsid w:val="008B6C9A"/>
    <w:rsid w:val="00971CC9"/>
    <w:rsid w:val="00997D4B"/>
    <w:rsid w:val="00A3008C"/>
    <w:rsid w:val="00A777B9"/>
    <w:rsid w:val="00A816AC"/>
    <w:rsid w:val="00AD7012"/>
    <w:rsid w:val="00B43AE2"/>
    <w:rsid w:val="00B850E3"/>
    <w:rsid w:val="00C569F1"/>
    <w:rsid w:val="00C8375E"/>
    <w:rsid w:val="00CB38AE"/>
    <w:rsid w:val="00CF47CF"/>
    <w:rsid w:val="00D01812"/>
    <w:rsid w:val="00D222BF"/>
    <w:rsid w:val="00D3021A"/>
    <w:rsid w:val="00D34939"/>
    <w:rsid w:val="00D45B5A"/>
    <w:rsid w:val="00D60904"/>
    <w:rsid w:val="00DA03C0"/>
    <w:rsid w:val="00DA2DFD"/>
    <w:rsid w:val="00DC73E5"/>
    <w:rsid w:val="00DF49CF"/>
    <w:rsid w:val="00E53AD7"/>
    <w:rsid w:val="00E71B41"/>
    <w:rsid w:val="00E80FBD"/>
    <w:rsid w:val="00E87E7C"/>
    <w:rsid w:val="00E926AC"/>
    <w:rsid w:val="00EC66BF"/>
    <w:rsid w:val="00F2095A"/>
    <w:rsid w:val="00F81BDE"/>
    <w:rsid w:val="00FC130C"/>
    <w:rsid w:val="00FE0D5C"/>
    <w:rsid w:val="00FE7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 w:type="paragraph" w:customStyle="1" w:styleId="Styl">
    <w:name w:val="Styl"/>
    <w:rsid w:val="00C569F1"/>
    <w:pPr>
      <w:widowControl w:val="0"/>
      <w:autoSpaceDE w:val="0"/>
      <w:autoSpaceDN w:val="0"/>
      <w:adjustRightInd w:val="0"/>
      <w:spacing w:after="0" w:line="240" w:lineRule="auto"/>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7244947">
      <w:bodyDiv w:val="1"/>
      <w:marLeft w:val="0"/>
      <w:marRight w:val="0"/>
      <w:marTop w:val="0"/>
      <w:marBottom w:val="0"/>
      <w:divBdr>
        <w:top w:val="none" w:sz="0" w:space="0" w:color="auto"/>
        <w:left w:val="none" w:sz="0" w:space="0" w:color="auto"/>
        <w:bottom w:val="none" w:sz="0" w:space="0" w:color="auto"/>
        <w:right w:val="none" w:sz="0" w:space="0" w:color="auto"/>
      </w:divBdr>
    </w:div>
    <w:div w:id="1366369586">
      <w:bodyDiv w:val="1"/>
      <w:marLeft w:val="0"/>
      <w:marRight w:val="0"/>
      <w:marTop w:val="0"/>
      <w:marBottom w:val="0"/>
      <w:divBdr>
        <w:top w:val="none" w:sz="0" w:space="0" w:color="auto"/>
        <w:left w:val="none" w:sz="0" w:space="0" w:color="auto"/>
        <w:bottom w:val="none" w:sz="0" w:space="0" w:color="auto"/>
        <w:right w:val="none" w:sz="0" w:space="0" w:color="auto"/>
      </w:divBdr>
    </w:div>
    <w:div w:id="1681620495">
      <w:bodyDiv w:val="1"/>
      <w:marLeft w:val="0"/>
      <w:marRight w:val="0"/>
      <w:marTop w:val="0"/>
      <w:marBottom w:val="0"/>
      <w:divBdr>
        <w:top w:val="none" w:sz="0" w:space="0" w:color="auto"/>
        <w:left w:val="none" w:sz="0" w:space="0" w:color="auto"/>
        <w:bottom w:val="none" w:sz="0" w:space="0" w:color="auto"/>
        <w:right w:val="none" w:sz="0" w:space="0" w:color="auto"/>
      </w:divBdr>
    </w:div>
    <w:div w:id="184662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8" ma:contentTypeDescription="Vytvoří nový dokument" ma:contentTypeScope="" ma:versionID="427711cc8dad879d37c5cd80cf3c4450">
  <xsd:schema xmlns:xsd="http://www.w3.org/2001/XMLSchema" xmlns:xs="http://www.w3.org/2001/XMLSchema" xmlns:p="http://schemas.microsoft.com/office/2006/metadata/properties" xmlns:ns2="361546b1-4a74-46ac-989e-d910cfd0bd04" targetNamespace="http://schemas.microsoft.com/office/2006/metadata/properties" ma:root="true" ma:fieldsID="36c2c1479dbefa7c1195db754f7b4bd8" ns2:_="">
    <xsd:import namespace="361546b1-4a74-46ac-989e-d910cfd0bd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546b1-4a74-46ac-989e-d910cfd0b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2.xml><?xml version="1.0" encoding="utf-8"?>
<ds:datastoreItem xmlns:ds="http://schemas.openxmlformats.org/officeDocument/2006/customXml" ds:itemID="{5B2076C0-BB74-40E4-B246-0E6994116BF2}"/>
</file>

<file path=customXml/itemProps3.xml><?xml version="1.0" encoding="utf-8"?>
<ds:datastoreItem xmlns:ds="http://schemas.openxmlformats.org/officeDocument/2006/customXml" ds:itemID="{5CE87B15-BF88-4505-8610-D706B41605DE}"/>
</file>

<file path=customXml/itemProps4.xml><?xml version="1.0" encoding="utf-8"?>
<ds:datastoreItem xmlns:ds="http://schemas.openxmlformats.org/officeDocument/2006/customXml" ds:itemID="{F41AB30C-95B4-4895-8925-D1025A5522FE}"/>
</file>

<file path=docProps/app.xml><?xml version="1.0" encoding="utf-8"?>
<Properties xmlns="http://schemas.openxmlformats.org/officeDocument/2006/extended-properties" xmlns:vt="http://schemas.openxmlformats.org/officeDocument/2006/docPropsVTypes">
  <Template>Normal</Template>
  <TotalTime>412</TotalTime>
  <Pages>5</Pages>
  <Words>1766</Words>
  <Characters>10423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Radek Buchta</cp:lastModifiedBy>
  <cp:revision>36</cp:revision>
  <cp:lastPrinted>2019-12-19T10:40:00Z</cp:lastPrinted>
  <dcterms:created xsi:type="dcterms:W3CDTF">2019-12-19T11:34:00Z</dcterms:created>
  <dcterms:modified xsi:type="dcterms:W3CDTF">2020-10-23T06:21:00Z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