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ACEB3" w14:textId="77777777" w:rsidR="0024634B" w:rsidRPr="008D1459" w:rsidRDefault="0024634B" w:rsidP="009E614F"/>
    <w:p w14:paraId="5ED860D9" w14:textId="77777777" w:rsidR="0024634B" w:rsidRDefault="0024634B" w:rsidP="009E614F"/>
    <w:p w14:paraId="2E084B09" w14:textId="77777777" w:rsidR="00776040" w:rsidRDefault="00776040" w:rsidP="009E614F"/>
    <w:p w14:paraId="0F3368D2" w14:textId="77777777" w:rsidR="00EE61AF" w:rsidRPr="008D1459" w:rsidRDefault="00EE61AF" w:rsidP="009E614F"/>
    <w:p w14:paraId="4248FDE1" w14:textId="77777777" w:rsidR="0024634B" w:rsidRPr="008D1459" w:rsidRDefault="0024634B" w:rsidP="00425C35">
      <w:pPr>
        <w:pBdr>
          <w:top w:val="single" w:sz="2" w:space="1" w:color="auto"/>
        </w:pBdr>
      </w:pPr>
    </w:p>
    <w:p w14:paraId="0540866B" w14:textId="77777777" w:rsidR="00D220FC" w:rsidRPr="008D1459" w:rsidRDefault="00D220FC" w:rsidP="009E614F"/>
    <w:p w14:paraId="17717D02" w14:textId="77777777" w:rsidR="0024634B" w:rsidRPr="008D1459" w:rsidRDefault="0024634B" w:rsidP="009E614F"/>
    <w:p w14:paraId="77D569CC" w14:textId="77777777" w:rsidR="0024634B" w:rsidRDefault="0024634B" w:rsidP="009E614F">
      <w:pPr>
        <w:jc w:val="center"/>
      </w:pPr>
    </w:p>
    <w:p w14:paraId="5148C087" w14:textId="77777777" w:rsidR="00425C35" w:rsidRDefault="00425C35" w:rsidP="009E614F">
      <w:pPr>
        <w:jc w:val="center"/>
      </w:pPr>
    </w:p>
    <w:p w14:paraId="6F0ED9F9" w14:textId="77777777" w:rsidR="00E00F84" w:rsidRPr="008D1459" w:rsidRDefault="00E00F84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4F6AD0A" w14:textId="77777777" w:rsidR="00E00F84" w:rsidRPr="008D1459" w:rsidRDefault="00E00F84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659018C" w14:textId="77777777" w:rsidR="00B93931" w:rsidRPr="008D1459" w:rsidRDefault="00B93931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CF82DE9" w14:textId="77777777" w:rsidR="00FE2A86" w:rsidRPr="00FE2A86" w:rsidRDefault="00FE2A86" w:rsidP="00FE2A86">
      <w:pPr>
        <w:jc w:val="center"/>
        <w:rPr>
          <w:b/>
          <w:sz w:val="48"/>
          <w:szCs w:val="48"/>
        </w:rPr>
      </w:pPr>
      <w:r w:rsidRPr="00FE2A86">
        <w:rPr>
          <w:b/>
          <w:sz w:val="48"/>
          <w:szCs w:val="48"/>
        </w:rPr>
        <w:t>Centrum Energetických a</w:t>
      </w:r>
    </w:p>
    <w:p w14:paraId="28060103" w14:textId="77777777" w:rsidR="00FE2A86" w:rsidRPr="00FE2A86" w:rsidRDefault="00FE2A86" w:rsidP="00FE2A86">
      <w:pPr>
        <w:jc w:val="center"/>
        <w:rPr>
          <w:b/>
          <w:sz w:val="48"/>
          <w:szCs w:val="48"/>
        </w:rPr>
      </w:pPr>
      <w:r w:rsidRPr="00FE2A86">
        <w:rPr>
          <w:b/>
          <w:sz w:val="48"/>
          <w:szCs w:val="48"/>
        </w:rPr>
        <w:t>Environmentálních Technologií –</w:t>
      </w:r>
    </w:p>
    <w:p w14:paraId="67CB6846" w14:textId="1D41A1F9" w:rsidR="00283A2A" w:rsidRDefault="00FE2A86" w:rsidP="00FE2A86">
      <w:pPr>
        <w:jc w:val="center"/>
        <w:rPr>
          <w:b/>
          <w:sz w:val="48"/>
          <w:szCs w:val="48"/>
        </w:rPr>
      </w:pPr>
      <w:r w:rsidRPr="00FE2A86">
        <w:rPr>
          <w:b/>
          <w:sz w:val="48"/>
          <w:szCs w:val="48"/>
        </w:rPr>
        <w:t>Explorer (CEETe)</w:t>
      </w:r>
    </w:p>
    <w:p w14:paraId="79EF94B6" w14:textId="77777777" w:rsidR="00FE2A86" w:rsidRDefault="00FE2A86" w:rsidP="00FE2A86">
      <w:pPr>
        <w:jc w:val="center"/>
      </w:pPr>
    </w:p>
    <w:p w14:paraId="016C2B90" w14:textId="77777777" w:rsidR="0024634B" w:rsidRDefault="002117C9" w:rsidP="009E614F">
      <w:pPr>
        <w:jc w:val="center"/>
      </w:pPr>
      <w:r w:rsidRPr="002117C9">
        <w:t xml:space="preserve">Projektová dokumentace pro </w:t>
      </w:r>
      <w:r w:rsidR="004F189C">
        <w:t xml:space="preserve">vydání </w:t>
      </w:r>
      <w:r w:rsidR="002A6FB7">
        <w:t>stavebního povolení</w:t>
      </w:r>
    </w:p>
    <w:p w14:paraId="2DCFD688" w14:textId="77777777" w:rsidR="007C3B74" w:rsidRDefault="007C3B74" w:rsidP="009E614F">
      <w:pPr>
        <w:jc w:val="center"/>
      </w:pPr>
    </w:p>
    <w:p w14:paraId="1965E11F" w14:textId="77777777" w:rsidR="007C3B74" w:rsidRPr="008D1459" w:rsidRDefault="007C3B74" w:rsidP="009E614F">
      <w:pPr>
        <w:jc w:val="center"/>
      </w:pPr>
    </w:p>
    <w:p w14:paraId="747A2CB3" w14:textId="77777777" w:rsidR="0024634B" w:rsidRPr="008D1459" w:rsidRDefault="0024634B" w:rsidP="009E614F">
      <w:pPr>
        <w:jc w:val="center"/>
      </w:pPr>
    </w:p>
    <w:p w14:paraId="0E11CDB2" w14:textId="77777777" w:rsidR="0024634B" w:rsidRPr="003E1484" w:rsidRDefault="00B319BC" w:rsidP="003E1484">
      <w:pPr>
        <w:pStyle w:val="Odstavecseseznamem"/>
        <w:numPr>
          <w:ilvl w:val="0"/>
          <w:numId w:val="27"/>
        </w:num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0" w:name="_Toc352068433"/>
      <w:r w:rsidRPr="003E1484">
        <w:rPr>
          <w:b/>
          <w:sz w:val="32"/>
          <w:szCs w:val="32"/>
        </w:rPr>
        <w:t>Průvodní zpráva</w:t>
      </w:r>
      <w:bookmarkEnd w:id="0"/>
    </w:p>
    <w:p w14:paraId="5C0CEEDE" w14:textId="77777777" w:rsidR="0024634B" w:rsidRPr="008D1459" w:rsidRDefault="0024634B" w:rsidP="009E614F">
      <w:pPr>
        <w:jc w:val="center"/>
        <w:rPr>
          <w:shd w:val="clear" w:color="auto" w:fill="FFFF00"/>
        </w:rPr>
      </w:pPr>
    </w:p>
    <w:p w14:paraId="7734A63E" w14:textId="77777777" w:rsidR="00E162BC" w:rsidRPr="008D1459" w:rsidRDefault="00E162BC" w:rsidP="009E614F">
      <w:pPr>
        <w:rPr>
          <w:shd w:val="clear" w:color="auto" w:fill="FFFF00"/>
        </w:rPr>
      </w:pPr>
    </w:p>
    <w:p w14:paraId="39DA926F" w14:textId="77777777" w:rsidR="00DF27C3" w:rsidRPr="008D1459" w:rsidRDefault="00DF27C3" w:rsidP="009E614F">
      <w:pPr>
        <w:rPr>
          <w:shd w:val="clear" w:color="auto" w:fill="FFFF00"/>
        </w:rPr>
      </w:pPr>
    </w:p>
    <w:p w14:paraId="1130742F" w14:textId="77777777" w:rsidR="00DF27C3" w:rsidRPr="008D1459" w:rsidRDefault="00DF27C3" w:rsidP="009E614F">
      <w:pPr>
        <w:rPr>
          <w:shd w:val="clear" w:color="auto" w:fill="FFFF00"/>
        </w:rPr>
      </w:pPr>
    </w:p>
    <w:p w14:paraId="0AE5E9F9" w14:textId="77777777" w:rsidR="001355B8" w:rsidRPr="008D1459" w:rsidRDefault="001355B8" w:rsidP="009E614F">
      <w:pPr>
        <w:rPr>
          <w:shd w:val="clear" w:color="auto" w:fill="FFFF00"/>
        </w:rPr>
      </w:pPr>
    </w:p>
    <w:p w14:paraId="314DA018" w14:textId="77777777" w:rsidR="008D1459" w:rsidRDefault="008D1459" w:rsidP="009E614F">
      <w:pPr>
        <w:rPr>
          <w:shd w:val="clear" w:color="auto" w:fill="FFFF00"/>
        </w:rPr>
      </w:pPr>
    </w:p>
    <w:p w14:paraId="0A0379C3" w14:textId="77777777" w:rsidR="008D1459" w:rsidRDefault="008D1459" w:rsidP="009E614F">
      <w:pPr>
        <w:rPr>
          <w:shd w:val="clear" w:color="auto" w:fill="FFFF00"/>
        </w:rPr>
      </w:pPr>
    </w:p>
    <w:p w14:paraId="4262D46E" w14:textId="77777777" w:rsidR="00703C5F" w:rsidRDefault="00703C5F" w:rsidP="009E614F">
      <w:pPr>
        <w:rPr>
          <w:shd w:val="clear" w:color="auto" w:fill="FFFF00"/>
        </w:rPr>
      </w:pPr>
    </w:p>
    <w:p w14:paraId="647C4857" w14:textId="77777777" w:rsidR="00703C5F" w:rsidRDefault="00703C5F" w:rsidP="009E614F">
      <w:pPr>
        <w:rPr>
          <w:shd w:val="clear" w:color="auto" w:fill="FFFF00"/>
        </w:rPr>
      </w:pPr>
    </w:p>
    <w:p w14:paraId="0EF01D48" w14:textId="77777777" w:rsidR="007C3B74" w:rsidRDefault="007C3B74" w:rsidP="009E614F">
      <w:pPr>
        <w:rPr>
          <w:shd w:val="clear" w:color="auto" w:fill="FFFF00"/>
        </w:rPr>
      </w:pPr>
    </w:p>
    <w:p w14:paraId="2CA0074F" w14:textId="77777777" w:rsidR="00616B80" w:rsidRPr="008D1459" w:rsidRDefault="00616B80" w:rsidP="009E614F">
      <w:pPr>
        <w:rPr>
          <w:shd w:val="clear" w:color="auto" w:fill="FFFF00"/>
        </w:rPr>
      </w:pPr>
    </w:p>
    <w:p w14:paraId="1245255D" w14:textId="77777777" w:rsidR="00563F1D" w:rsidRPr="008D1459" w:rsidRDefault="00563F1D" w:rsidP="009E614F">
      <w:pPr>
        <w:rPr>
          <w:shd w:val="clear" w:color="auto" w:fill="FFFF00"/>
        </w:rPr>
      </w:pPr>
    </w:p>
    <w:p w14:paraId="01B71517" w14:textId="77777777" w:rsidR="009308C7" w:rsidRDefault="009308C7" w:rsidP="00616B80">
      <w:pPr>
        <w:rPr>
          <w:shd w:val="clear" w:color="auto" w:fill="FFFF00"/>
        </w:rPr>
      </w:pPr>
    </w:p>
    <w:p w14:paraId="67B0BE96" w14:textId="77777777" w:rsidR="009308C7" w:rsidRDefault="009308C7" w:rsidP="00E8404B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928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4"/>
        <w:gridCol w:w="1226"/>
        <w:gridCol w:w="202"/>
        <w:gridCol w:w="202"/>
        <w:gridCol w:w="6428"/>
        <w:gridCol w:w="202"/>
      </w:tblGrid>
      <w:tr w:rsidR="00A01F0D" w:rsidRPr="008D1459" w14:paraId="43D45B1C" w14:textId="77777777" w:rsidTr="00A603A2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7948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Archívní číslo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58224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E87C1" w14:textId="64D02768" w:rsidR="00A01F0D" w:rsidRPr="008D1459" w:rsidRDefault="00FE2A86" w:rsidP="009D552B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20</w:t>
            </w:r>
            <w:r w:rsidR="00A01F0D" w:rsidRPr="008D1459">
              <w:rPr>
                <w:lang w:eastAsia="cs-CZ"/>
              </w:rPr>
              <w:t>-</w:t>
            </w:r>
            <w:r w:rsidR="004F189C">
              <w:rPr>
                <w:lang w:eastAsia="cs-CZ"/>
              </w:rPr>
              <w:t>0</w:t>
            </w:r>
            <w:r>
              <w:rPr>
                <w:lang w:eastAsia="cs-CZ"/>
              </w:rPr>
              <w:t>26</w:t>
            </w:r>
            <w:r w:rsidR="00A01F0D" w:rsidRPr="008D1459">
              <w:rPr>
                <w:lang w:eastAsia="cs-CZ"/>
              </w:rPr>
              <w:t>-</w:t>
            </w:r>
            <w:r w:rsidR="002A6FB7">
              <w:rPr>
                <w:lang w:eastAsia="cs-CZ"/>
              </w:rPr>
              <w:t>4</w:t>
            </w:r>
            <w:r w:rsidR="00A01F0D" w:rsidRPr="008D1459">
              <w:rPr>
                <w:lang w:eastAsia="cs-CZ"/>
              </w:rPr>
              <w:t>/</w:t>
            </w:r>
            <w:r w:rsidR="004A198C">
              <w:rPr>
                <w:lang w:eastAsia="cs-CZ"/>
              </w:rPr>
              <w:t>A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ADE71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44B8F3BC" w14:textId="77777777" w:rsidTr="00A603A2">
        <w:trPr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4A4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BEC1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ED086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2796C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90EC8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7885AA8B" w14:textId="77777777" w:rsidTr="00A603A2">
        <w:trPr>
          <w:trHeight w:val="300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4E6A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Zhotovitel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E730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0FC7F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CHVÁLEK  ATELIÉ</w:t>
            </w:r>
            <w:r w:rsidRPr="008D1459">
              <w:rPr>
                <w:lang w:eastAsia="cs-CZ"/>
              </w:rPr>
              <w:t>R s.r.o.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368BB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60F5AB0C" w14:textId="77777777" w:rsidTr="00A603A2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83D1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C35E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8A9D8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Kafkova 1064/12, 702 00 Ostrava - Moravská Ostrava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87BE4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17513243" w14:textId="77777777" w:rsidTr="00A603A2">
        <w:trPr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E7AA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4BB6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04E9F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0ADE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ED013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03DCC77D" w14:textId="77777777" w:rsidTr="00BE0C27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1E126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Hlavní projektant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73A1B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D0CB3" w14:textId="76999EEA" w:rsidR="00BE0C27" w:rsidRPr="008D1459" w:rsidRDefault="002A6FB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2A6FB7">
              <w:rPr>
                <w:lang w:eastAsia="cs-CZ"/>
              </w:rPr>
              <w:t xml:space="preserve">Ing. </w:t>
            </w:r>
            <w:r w:rsidR="00FE2A86">
              <w:rPr>
                <w:lang w:eastAsia="cs-CZ"/>
              </w:rPr>
              <w:t>Martin Cieślar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D28A3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52018790" w14:textId="77777777" w:rsidTr="00BE0C27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DCAD2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Projektant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AADE9" w14:textId="77777777" w:rsidR="00BE0C27" w:rsidRPr="00CA7295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E9264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Ing. Martin C</w:t>
            </w:r>
            <w:r>
              <w:rPr>
                <w:lang w:eastAsia="cs-CZ"/>
              </w:rPr>
              <w:t>ieślar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302DC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1698E9C6" w14:textId="77777777" w:rsidTr="00BE0C27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A90C2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Vypracoval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0161A" w14:textId="77777777" w:rsidR="00BE0C27" w:rsidRPr="00CA7295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CC30E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Ing. Martin C</w:t>
            </w:r>
            <w:r>
              <w:rPr>
                <w:lang w:eastAsia="cs-CZ"/>
              </w:rPr>
              <w:t>ieślar  a kolektiv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3C13B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2BE68234" w14:textId="77777777" w:rsidTr="00A603A2">
        <w:trPr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15A5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FDB5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8ED63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B746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EB6C5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0417284D" w14:textId="77777777" w:rsidTr="00A603A2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C82D" w14:textId="77777777" w:rsidR="00BE0C27" w:rsidRPr="008D1459" w:rsidRDefault="00CD3805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Objednatel</w:t>
            </w:r>
            <w:r w:rsidR="00BE0C27"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4489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2FB9C" w14:textId="77777777" w:rsidR="00BE0C27" w:rsidRPr="008D1459" w:rsidRDefault="00C735DC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C735DC">
              <w:rPr>
                <w:lang w:eastAsia="cs-CZ"/>
              </w:rPr>
              <w:t xml:space="preserve">Vysoká škola báňská -Technická univerzita Ostrava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B6037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75C4057F" w14:textId="77777777" w:rsidTr="00945441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D171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89C2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8BDA9AD" w14:textId="77777777" w:rsidR="00BE0C27" w:rsidRDefault="00C735DC" w:rsidP="00BE0C27">
            <w:pPr>
              <w:suppressAutoHyphens w:val="0"/>
              <w:ind w:firstLineChars="100" w:firstLine="220"/>
            </w:pPr>
            <w:r>
              <w:t>17. listopadu 2172/15, 708 00 Ostrava - Poruba</w:t>
            </w:r>
          </w:p>
          <w:p w14:paraId="0F230F4B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E61A0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4BABCB15" w14:textId="77777777" w:rsidTr="00703C5F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D930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Datum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F09D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73E7958" w14:textId="7E7803F2" w:rsidR="00BE0C27" w:rsidRPr="008D1459" w:rsidRDefault="004D73DA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1</w:t>
            </w:r>
            <w:r w:rsidR="002A6FB7">
              <w:rPr>
                <w:lang w:eastAsia="cs-CZ"/>
              </w:rPr>
              <w:t>1</w:t>
            </w:r>
            <w:r w:rsidR="00BE0C27" w:rsidRPr="008D1459">
              <w:rPr>
                <w:lang w:eastAsia="cs-CZ"/>
              </w:rPr>
              <w:t xml:space="preserve"> / 20</w:t>
            </w:r>
            <w:r w:rsidR="00557527">
              <w:rPr>
                <w:lang w:eastAsia="cs-CZ"/>
              </w:rPr>
              <w:t>20</w:t>
            </w: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C21BA7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5F8D218A" w14:textId="77777777" w:rsidTr="00703C5F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AB04F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A8BB6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7E83C1" w14:textId="77777777" w:rsidR="00BE0C27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917D9F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</w:tbl>
    <w:p w14:paraId="444C90BC" w14:textId="77777777" w:rsidR="00022770" w:rsidRDefault="00022770" w:rsidP="009308C7">
      <w:pPr>
        <w:rPr>
          <w:rFonts w:ascii="Century Gothic" w:hAnsi="Century Gothic"/>
        </w:rPr>
        <w:sectPr w:rsidR="00022770" w:rsidSect="00945441">
          <w:headerReference w:type="default" r:id="rId8"/>
          <w:footerReference w:type="default" r:id="rId9"/>
          <w:headerReference w:type="first" r:id="rId10"/>
          <w:type w:val="continuous"/>
          <w:pgSz w:w="11905" w:h="16837"/>
          <w:pgMar w:top="1418" w:right="1418" w:bottom="1418" w:left="1701" w:header="708" w:footer="1174" w:gutter="0"/>
          <w:cols w:space="708"/>
          <w:titlePg/>
          <w:docGrid w:linePitch="360"/>
        </w:sectPr>
      </w:pPr>
    </w:p>
    <w:p w14:paraId="485961D3" w14:textId="77777777" w:rsidR="00A95109" w:rsidRDefault="00A95109" w:rsidP="00AD2DC9">
      <w:pPr>
        <w:rPr>
          <w:b/>
        </w:rPr>
      </w:pPr>
    </w:p>
    <w:p w14:paraId="280ABA37" w14:textId="77777777" w:rsidR="00AD2DC9" w:rsidRDefault="00AD2DC9" w:rsidP="00AD2DC9">
      <w:r w:rsidRPr="0057054E">
        <w:rPr>
          <w:b/>
        </w:rPr>
        <w:t>Obsah</w:t>
      </w:r>
      <w:r w:rsidRPr="0057054E">
        <w:t>:</w:t>
      </w:r>
    </w:p>
    <w:p w14:paraId="3E968C4C" w14:textId="77777777" w:rsidR="001532A9" w:rsidRDefault="002B2DD4">
      <w:pPr>
        <w:pStyle w:val="Obsah1"/>
        <w:tabs>
          <w:tab w:val="left" w:pos="680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fldChar w:fldCharType="begin"/>
      </w:r>
      <w:r>
        <w:instrText xml:space="preserve"> TOC \o "1-2" \h \z \u \t "Nadpis 6;3" </w:instrText>
      </w:r>
      <w:r>
        <w:fldChar w:fldCharType="separate"/>
      </w:r>
      <w:hyperlink w:anchor="_Toc27642367" w:history="1">
        <w:r w:rsidR="001532A9" w:rsidRPr="006625F0">
          <w:rPr>
            <w:rStyle w:val="Hypertextovodkaz"/>
            <w:noProof/>
          </w:rPr>
          <w:t>A. 1</w:t>
        </w:r>
        <w:r w:rsidR="001532A9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Identifikační údaje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_Toc27642367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3</w:t>
        </w:r>
        <w:r w:rsidR="001532A9">
          <w:rPr>
            <w:noProof/>
            <w:webHidden/>
          </w:rPr>
          <w:fldChar w:fldCharType="end"/>
        </w:r>
      </w:hyperlink>
    </w:p>
    <w:p w14:paraId="309121EB" w14:textId="77777777" w:rsidR="001532A9" w:rsidRDefault="00626583">
      <w:pPr>
        <w:pStyle w:val="Obsah2"/>
        <w:tabs>
          <w:tab w:val="left" w:pos="1100"/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27642368" w:history="1">
        <w:r w:rsidR="001532A9" w:rsidRPr="006625F0">
          <w:rPr>
            <w:rStyle w:val="Hypertextovodkaz"/>
            <w:noProof/>
          </w:rPr>
          <w:t>A.1.1</w:t>
        </w:r>
        <w:r w:rsidR="001532A9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Údaje o stavbě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_Toc27642368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3</w:t>
        </w:r>
        <w:r w:rsidR="001532A9">
          <w:rPr>
            <w:noProof/>
            <w:webHidden/>
          </w:rPr>
          <w:fldChar w:fldCharType="end"/>
        </w:r>
      </w:hyperlink>
    </w:p>
    <w:p w14:paraId="4ACEF3D6" w14:textId="77777777" w:rsidR="001532A9" w:rsidRDefault="00626583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69" w:history="1">
        <w:r w:rsidR="001532A9" w:rsidRPr="006625F0">
          <w:rPr>
            <w:rStyle w:val="Hypertextovodkaz"/>
            <w:noProof/>
          </w:rPr>
          <w:t>a)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název stavby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_Toc27642369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3</w:t>
        </w:r>
        <w:r w:rsidR="001532A9">
          <w:rPr>
            <w:noProof/>
            <w:webHidden/>
          </w:rPr>
          <w:fldChar w:fldCharType="end"/>
        </w:r>
      </w:hyperlink>
    </w:p>
    <w:p w14:paraId="006D2CD1" w14:textId="77777777" w:rsidR="001532A9" w:rsidRDefault="00626583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0" w:history="1">
        <w:r w:rsidR="001532A9" w:rsidRPr="006625F0">
          <w:rPr>
            <w:rStyle w:val="Hypertextovodkaz"/>
            <w:noProof/>
          </w:rPr>
          <w:t>b)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místo stavby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_Toc27642370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3</w:t>
        </w:r>
        <w:r w:rsidR="001532A9">
          <w:rPr>
            <w:noProof/>
            <w:webHidden/>
          </w:rPr>
          <w:fldChar w:fldCharType="end"/>
        </w:r>
      </w:hyperlink>
    </w:p>
    <w:p w14:paraId="775CF9C1" w14:textId="77777777" w:rsidR="001532A9" w:rsidRDefault="00626583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1" w:history="1">
        <w:r w:rsidR="001532A9" w:rsidRPr="006625F0">
          <w:rPr>
            <w:rStyle w:val="Hypertextovodkaz"/>
            <w:noProof/>
          </w:rPr>
          <w:t>c)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předmět projektové dokumentace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_Toc27642371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44E66B48" w14:textId="77777777" w:rsidR="001532A9" w:rsidRDefault="00626583">
      <w:pPr>
        <w:pStyle w:val="Obsah2"/>
        <w:tabs>
          <w:tab w:val="left" w:pos="1100"/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27642372" w:history="1">
        <w:r w:rsidR="001532A9" w:rsidRPr="006625F0">
          <w:rPr>
            <w:rStyle w:val="Hypertextovodkaz"/>
            <w:noProof/>
          </w:rPr>
          <w:t>A.1.2</w:t>
        </w:r>
        <w:r w:rsidR="001532A9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Údaje o žadateli / stavebníkovi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_Toc27642372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56AE8C6F" w14:textId="77777777" w:rsidR="001532A9" w:rsidRDefault="00626583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3" w:history="1">
        <w:r w:rsidR="001532A9" w:rsidRPr="006625F0">
          <w:rPr>
            <w:rStyle w:val="Hypertextovodkaz"/>
            <w:noProof/>
          </w:rPr>
          <w:t>a)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 a místo trvalého pobytu (fyzická osoba) nebo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_Toc27642373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014E7205" w14:textId="77777777" w:rsidR="001532A9" w:rsidRDefault="00626583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4" w:history="1">
        <w:r w:rsidR="001532A9" w:rsidRPr="006625F0">
          <w:rPr>
            <w:rStyle w:val="Hypertextovodkaz"/>
            <w:noProof/>
          </w:rPr>
          <w:t>b)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příjmení, obchodní firma, IČ osoby, místo podnikání (fyzická osoba podnikající, pokud záměr souvisí s její podnikatelskou činností) nebo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_Toc27642374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3978C850" w14:textId="77777777" w:rsidR="001532A9" w:rsidRDefault="00626583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5" w:history="1">
        <w:r w:rsidR="001532A9" w:rsidRPr="006625F0">
          <w:rPr>
            <w:rStyle w:val="Hypertextovodkaz"/>
            <w:noProof/>
          </w:rPr>
          <w:t>c)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obchodní firma nebo název, IČ osoby, adresa sídla (právnická osoba)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_Toc27642375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69A97C21" w14:textId="77777777" w:rsidR="001532A9" w:rsidRDefault="00626583">
      <w:pPr>
        <w:pStyle w:val="Obsah2"/>
        <w:tabs>
          <w:tab w:val="left" w:pos="1100"/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27642376" w:history="1">
        <w:r w:rsidR="001532A9" w:rsidRPr="006625F0">
          <w:rPr>
            <w:rStyle w:val="Hypertextovodkaz"/>
            <w:noProof/>
          </w:rPr>
          <w:t>A.1.3</w:t>
        </w:r>
        <w:r w:rsidR="001532A9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Údaje o zpracovateli projektové dokumentace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_Toc27642376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260BE5D7" w14:textId="77777777" w:rsidR="001532A9" w:rsidRDefault="00626583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7" w:history="1">
        <w:r w:rsidR="001532A9" w:rsidRPr="006625F0">
          <w:rPr>
            <w:rStyle w:val="Hypertextovodkaz"/>
            <w:noProof/>
          </w:rPr>
          <w:t>a)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příjmení, obchodní firma, IČ, bylo-li přiděleno, místo podnikání (fyzická osoba podnikající) nebo obchodní firma nebo název, IČ, bylo-li přiděleno, adresa sídla (právnická osoba)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_Toc27642377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317D3981" w14:textId="77777777" w:rsidR="001532A9" w:rsidRDefault="00626583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8" w:history="1">
        <w:r w:rsidR="001532A9" w:rsidRPr="006625F0">
          <w:rPr>
            <w:rStyle w:val="Hypertextovodkaz"/>
            <w:noProof/>
          </w:rPr>
          <w:t>b)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_Toc27642378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5</w:t>
        </w:r>
        <w:r w:rsidR="001532A9">
          <w:rPr>
            <w:noProof/>
            <w:webHidden/>
          </w:rPr>
          <w:fldChar w:fldCharType="end"/>
        </w:r>
      </w:hyperlink>
    </w:p>
    <w:p w14:paraId="2C13DFE2" w14:textId="77777777" w:rsidR="001532A9" w:rsidRDefault="00626583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9" w:history="1">
        <w:r w:rsidR="001532A9" w:rsidRPr="006625F0">
          <w:rPr>
            <w:rStyle w:val="Hypertextovodkaz"/>
            <w:noProof/>
          </w:rPr>
          <w:t>c)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 projektantů jednotlivých částí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_Toc27642379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5</w:t>
        </w:r>
        <w:r w:rsidR="001532A9">
          <w:rPr>
            <w:noProof/>
            <w:webHidden/>
          </w:rPr>
          <w:fldChar w:fldCharType="end"/>
        </w:r>
      </w:hyperlink>
    </w:p>
    <w:p w14:paraId="1180A8A9" w14:textId="77777777" w:rsidR="001532A9" w:rsidRDefault="00626583">
      <w:pPr>
        <w:pStyle w:val="Obsah1"/>
        <w:tabs>
          <w:tab w:val="left" w:pos="680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27642380" w:history="1">
        <w:r w:rsidR="001532A9" w:rsidRPr="006625F0">
          <w:rPr>
            <w:rStyle w:val="Hypertextovodkaz"/>
            <w:noProof/>
          </w:rPr>
          <w:t>A. 2</w:t>
        </w:r>
        <w:r w:rsidR="001532A9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Členění stavby na objekty a technická a technologická zařízení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_Toc27642380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5</w:t>
        </w:r>
        <w:r w:rsidR="001532A9">
          <w:rPr>
            <w:noProof/>
            <w:webHidden/>
          </w:rPr>
          <w:fldChar w:fldCharType="end"/>
        </w:r>
      </w:hyperlink>
    </w:p>
    <w:p w14:paraId="0FD320C8" w14:textId="77777777" w:rsidR="001532A9" w:rsidRDefault="00626583">
      <w:pPr>
        <w:pStyle w:val="Obsah1"/>
        <w:tabs>
          <w:tab w:val="left" w:pos="680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27642381" w:history="1">
        <w:r w:rsidR="001532A9" w:rsidRPr="006625F0">
          <w:rPr>
            <w:rStyle w:val="Hypertextovodkaz"/>
            <w:noProof/>
          </w:rPr>
          <w:t>A. 3</w:t>
        </w:r>
        <w:r w:rsidR="001532A9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Seznam vstupních podkladů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_Toc27642381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6</w:t>
        </w:r>
        <w:r w:rsidR="001532A9">
          <w:rPr>
            <w:noProof/>
            <w:webHidden/>
          </w:rPr>
          <w:fldChar w:fldCharType="end"/>
        </w:r>
      </w:hyperlink>
    </w:p>
    <w:p w14:paraId="319D53C7" w14:textId="77777777" w:rsidR="00AD2DC9" w:rsidRDefault="002B2DD4" w:rsidP="00AD2DC9">
      <w:r>
        <w:rPr>
          <w:szCs w:val="20"/>
        </w:rPr>
        <w:fldChar w:fldCharType="end"/>
      </w:r>
    </w:p>
    <w:p w14:paraId="7BA3B8D4" w14:textId="77777777" w:rsidR="00340A76" w:rsidRDefault="00340A76" w:rsidP="00AD2DC9"/>
    <w:p w14:paraId="52F69E6A" w14:textId="77777777" w:rsidR="00A95109" w:rsidRDefault="00A95109">
      <w:pPr>
        <w:suppressAutoHyphens w:val="0"/>
      </w:pPr>
    </w:p>
    <w:p w14:paraId="5A283D05" w14:textId="77777777" w:rsidR="00A95109" w:rsidRDefault="00A95109">
      <w:pPr>
        <w:suppressAutoHyphens w:val="0"/>
      </w:pPr>
    </w:p>
    <w:p w14:paraId="54B9D3F7" w14:textId="77777777" w:rsidR="00DD6E1F" w:rsidRDefault="00DD6E1F">
      <w:pPr>
        <w:suppressAutoHyphens w:val="0"/>
      </w:pPr>
      <w:r>
        <w:br w:type="page"/>
      </w:r>
    </w:p>
    <w:p w14:paraId="78057AD3" w14:textId="77777777" w:rsidR="00AD2DC9" w:rsidRDefault="00AD2DC9" w:rsidP="000958D2">
      <w:pPr>
        <w:pStyle w:val="Nadpis1"/>
      </w:pPr>
      <w:bookmarkStart w:id="1" w:name="_Toc353532384"/>
      <w:bookmarkStart w:id="2" w:name="_Toc353791832"/>
      <w:bookmarkStart w:id="3" w:name="_Toc353792069"/>
      <w:bookmarkStart w:id="4" w:name="_Toc27642367"/>
      <w:r>
        <w:lastRenderedPageBreak/>
        <w:t>Identifikační údaje</w:t>
      </w:r>
      <w:bookmarkEnd w:id="1"/>
      <w:bookmarkEnd w:id="2"/>
      <w:bookmarkEnd w:id="3"/>
      <w:bookmarkEnd w:id="4"/>
    </w:p>
    <w:p w14:paraId="0545F787" w14:textId="77777777" w:rsidR="00AD2DC9" w:rsidRPr="000017D2" w:rsidRDefault="00AD2DC9" w:rsidP="000958D2">
      <w:pPr>
        <w:pStyle w:val="Nadpis2"/>
      </w:pPr>
      <w:bookmarkStart w:id="5" w:name="_Toc352068435"/>
      <w:bookmarkStart w:id="6" w:name="_Toc353532385"/>
      <w:bookmarkStart w:id="7" w:name="_Toc353791833"/>
      <w:bookmarkStart w:id="8" w:name="_Toc353792070"/>
      <w:bookmarkStart w:id="9" w:name="_Toc27642368"/>
      <w:r w:rsidRPr="000017D2">
        <w:t>Údaje o stavbě</w:t>
      </w:r>
      <w:bookmarkEnd w:id="5"/>
      <w:bookmarkEnd w:id="6"/>
      <w:bookmarkEnd w:id="7"/>
      <w:bookmarkEnd w:id="8"/>
      <w:bookmarkEnd w:id="9"/>
    </w:p>
    <w:p w14:paraId="6835A7B8" w14:textId="77777777" w:rsidR="00AD2DC9" w:rsidRPr="000017D2" w:rsidRDefault="00AD2DC9" w:rsidP="00AD2DC9">
      <w:pPr>
        <w:pStyle w:val="Nadpis6"/>
      </w:pPr>
      <w:bookmarkStart w:id="10" w:name="_Toc27642369"/>
      <w:r>
        <w:t>n</w:t>
      </w:r>
      <w:r w:rsidRPr="000017D2">
        <w:t>ázev stavby</w:t>
      </w:r>
      <w:bookmarkEnd w:id="10"/>
    </w:p>
    <w:p w14:paraId="6D702817" w14:textId="7290B1C2" w:rsidR="00BE0C27" w:rsidRPr="002A3C66" w:rsidRDefault="00FE2A86" w:rsidP="00BE0C27">
      <w:pPr>
        <w:pStyle w:val="Zhlav"/>
      </w:pPr>
      <w:r w:rsidRPr="00FE2A86">
        <w:t xml:space="preserve">Centrum Energetických a Environmentálních Technologií – Explorer (CEETe), </w:t>
      </w:r>
    </w:p>
    <w:p w14:paraId="02BEE9EE" w14:textId="77777777" w:rsidR="00AD2DC9" w:rsidRDefault="00AD2DC9" w:rsidP="00AD2DC9">
      <w:pPr>
        <w:pStyle w:val="Odstavecseseznamem"/>
      </w:pPr>
    </w:p>
    <w:p w14:paraId="7120EE67" w14:textId="77777777" w:rsidR="00AD2DC9" w:rsidRDefault="00AD2DC9" w:rsidP="00AD2DC9">
      <w:pPr>
        <w:pStyle w:val="Nadpis6"/>
      </w:pPr>
      <w:bookmarkStart w:id="11" w:name="_Toc27642370"/>
      <w:r>
        <w:t>místo stavby</w:t>
      </w:r>
      <w:bookmarkEnd w:id="11"/>
    </w:p>
    <w:p w14:paraId="1766E64D" w14:textId="736EEFFB" w:rsidR="002A068D" w:rsidRDefault="00814A27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>Adresa</w:t>
      </w:r>
      <w:r w:rsidR="00AD2DC9">
        <w:t xml:space="preserve">: </w:t>
      </w:r>
      <w:r w:rsidR="00AD2DC9">
        <w:tab/>
      </w:r>
      <w:r w:rsidR="00FE2A86" w:rsidRPr="00FE2A86">
        <w:t>ul. Studentská, Ostrava - Poruba</w:t>
      </w:r>
      <w:r w:rsidR="00E524E4">
        <w:t xml:space="preserve">, </w:t>
      </w:r>
    </w:p>
    <w:p w14:paraId="619DCC59" w14:textId="51DE17A0" w:rsidR="00AD2DC9" w:rsidRPr="00651082" w:rsidRDefault="002A068D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ab/>
      </w:r>
      <w:r w:rsidR="00E524E4">
        <w:t>708</w:t>
      </w:r>
      <w:r w:rsidR="00FE2A86">
        <w:t xml:space="preserve"> 00</w:t>
      </w:r>
      <w:r>
        <w:t xml:space="preserve"> Ostrava -</w:t>
      </w:r>
      <w:r w:rsidR="002A6FB7">
        <w:t xml:space="preserve"> </w:t>
      </w:r>
      <w:r>
        <w:t>Poruba</w:t>
      </w:r>
    </w:p>
    <w:p w14:paraId="7DB54AE5" w14:textId="77777777" w:rsidR="00AD2DC9" w:rsidRDefault="002A3C66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 xml:space="preserve">Katastrální území: </w:t>
      </w:r>
      <w:r>
        <w:tab/>
      </w:r>
      <w:r w:rsidR="002A068D">
        <w:t>Poruba</w:t>
      </w:r>
      <w:r w:rsidR="002A6FB7">
        <w:t xml:space="preserve"> </w:t>
      </w:r>
      <w:r w:rsidR="003408EA">
        <w:rPr>
          <w:lang w:val="en-US"/>
        </w:rPr>
        <w:t>[</w:t>
      </w:r>
      <w:r w:rsidR="002A068D">
        <w:rPr>
          <w:lang w:val="en-US"/>
        </w:rPr>
        <w:t>715174</w:t>
      </w:r>
      <w:r w:rsidR="0070217F" w:rsidRPr="0070217F">
        <w:t>]</w:t>
      </w:r>
    </w:p>
    <w:p w14:paraId="2F0727DB" w14:textId="77777777" w:rsidR="0062554B" w:rsidRDefault="0062554B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>Parcelní čísla pozemků</w:t>
      </w:r>
      <w:r w:rsidRPr="0062554B">
        <w:t xml:space="preserve">: </w:t>
      </w:r>
      <w:r w:rsidRPr="0062554B">
        <w:tab/>
      </w:r>
    </w:p>
    <w:tbl>
      <w:tblPr>
        <w:tblW w:w="8811" w:type="dxa"/>
        <w:tblInd w:w="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9"/>
        <w:gridCol w:w="993"/>
        <w:gridCol w:w="3260"/>
        <w:gridCol w:w="1596"/>
        <w:gridCol w:w="1783"/>
      </w:tblGrid>
      <w:tr w:rsidR="0062554B" w:rsidRPr="0062554B" w14:paraId="0AB287F9" w14:textId="77777777" w:rsidTr="00E524E4">
        <w:trPr>
          <w:trHeight w:val="5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90CF5B" w14:textId="77777777" w:rsidR="0062554B" w:rsidRPr="0062554B" w:rsidRDefault="0062554B" w:rsidP="0062554B">
            <w:r w:rsidRPr="0062554B">
              <w:t>parc. č.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6FA4E3" w14:textId="77777777" w:rsidR="0062554B" w:rsidRPr="0062554B" w:rsidRDefault="0062554B" w:rsidP="0062554B">
            <w:r w:rsidRPr="0062554B">
              <w:t>výměra m</w:t>
            </w:r>
            <w:r w:rsidRPr="0062554B">
              <w:rPr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154F3C" w14:textId="77777777" w:rsidR="0062554B" w:rsidRPr="0062554B" w:rsidRDefault="0062554B" w:rsidP="0062554B">
            <w:r w:rsidRPr="0062554B">
              <w:t xml:space="preserve">vlastnické právo                                  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8DA889" w14:textId="77777777" w:rsidR="0062554B" w:rsidRPr="0062554B" w:rsidRDefault="0062554B" w:rsidP="0062554B">
            <w:r w:rsidRPr="0062554B">
              <w:t>katastrální území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874D70" w14:textId="77777777" w:rsidR="0062554B" w:rsidRPr="0062554B" w:rsidRDefault="0062554B" w:rsidP="0062554B">
            <w:r w:rsidRPr="0062554B">
              <w:t>druh pozemku/</w:t>
            </w:r>
          </w:p>
        </w:tc>
      </w:tr>
      <w:tr w:rsidR="0062554B" w:rsidRPr="0062554B" w14:paraId="3A9D001E" w14:textId="77777777" w:rsidTr="00E524E4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71D77" w14:textId="3D64496E" w:rsidR="0062554B" w:rsidRPr="0062554B" w:rsidRDefault="002A068D" w:rsidP="0062554B">
            <w:r>
              <w:t>1738/1</w:t>
            </w:r>
            <w:r w:rsidR="00FE2A86"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25F68" w14:textId="7C41DCF0" w:rsidR="0062554B" w:rsidRPr="0062554B" w:rsidRDefault="00FE2A86" w:rsidP="0062554B">
            <w:r>
              <w:t>19582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A2F851" w14:textId="77777777" w:rsidR="0062554B" w:rsidRPr="0054635A" w:rsidRDefault="0054635A" w:rsidP="0062554B">
            <w:pPr>
              <w:rPr>
                <w:sz w:val="18"/>
                <w:szCs w:val="18"/>
              </w:rPr>
            </w:pPr>
            <w:r w:rsidRPr="0054635A">
              <w:rPr>
                <w:sz w:val="18"/>
                <w:szCs w:val="18"/>
              </w:rPr>
              <w:t>Vysoká škola báňská - Technická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D059B" w14:textId="77777777" w:rsidR="0062554B" w:rsidRPr="0062554B" w:rsidRDefault="0054635A" w:rsidP="0062554B">
            <w:r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CDE68" w14:textId="77777777" w:rsidR="0062554B" w:rsidRPr="0062554B" w:rsidRDefault="0054635A" w:rsidP="0062554B">
            <w:r>
              <w:t>Ostatní plocha</w:t>
            </w:r>
          </w:p>
        </w:tc>
      </w:tr>
      <w:tr w:rsidR="0054635A" w:rsidRPr="0062554B" w14:paraId="68595255" w14:textId="77777777" w:rsidTr="00E524E4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A4B8D" w14:textId="27AC3808" w:rsidR="0054635A" w:rsidRPr="0062554B" w:rsidRDefault="0054635A" w:rsidP="006E4AD7">
            <w:r>
              <w:t>1738/1</w:t>
            </w:r>
            <w:r w:rsidR="00FE2A86"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13317" w14:textId="3C6104EF" w:rsidR="0054635A" w:rsidRPr="0062554B" w:rsidRDefault="00FE2A86" w:rsidP="006E4AD7">
            <w:r>
              <w:t>1138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A1F583" w14:textId="77777777" w:rsidR="0054635A" w:rsidRPr="0054635A" w:rsidRDefault="0054635A" w:rsidP="00C12616">
            <w:pPr>
              <w:rPr>
                <w:sz w:val="18"/>
                <w:szCs w:val="18"/>
              </w:rPr>
            </w:pPr>
            <w:r w:rsidRPr="0054635A">
              <w:rPr>
                <w:sz w:val="18"/>
                <w:szCs w:val="18"/>
              </w:rPr>
              <w:t>Vysoká škola báňská - Technická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47BAE" w14:textId="77777777" w:rsidR="0054635A" w:rsidRPr="0062554B" w:rsidRDefault="0054635A" w:rsidP="00C12616">
            <w:r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99AED" w14:textId="77777777" w:rsidR="0054635A" w:rsidRPr="0062554B" w:rsidRDefault="0054635A" w:rsidP="00C12616">
            <w:r>
              <w:t>Ostatní plocha</w:t>
            </w:r>
          </w:p>
        </w:tc>
      </w:tr>
      <w:tr w:rsidR="00F70DEF" w:rsidRPr="0062554B" w14:paraId="17C6DBA1" w14:textId="77777777" w:rsidTr="00E524E4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877B9" w14:textId="1B04AED2" w:rsidR="00F70DEF" w:rsidRPr="0062554B" w:rsidRDefault="00F70DEF" w:rsidP="006E4AD7">
            <w:r>
              <w:t>1738/</w:t>
            </w:r>
            <w:r w:rsidR="00FE2A86">
              <w:t>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5BCD0" w14:textId="637F74A4" w:rsidR="00F70DEF" w:rsidRPr="0062554B" w:rsidRDefault="00FE2A86" w:rsidP="006E4AD7">
            <w:r>
              <w:t>3846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B951C7" w14:textId="77777777" w:rsidR="00F70DEF" w:rsidRPr="0054635A" w:rsidRDefault="00F70DEF" w:rsidP="00E85626">
            <w:pPr>
              <w:rPr>
                <w:sz w:val="18"/>
                <w:szCs w:val="18"/>
              </w:rPr>
            </w:pPr>
            <w:r w:rsidRPr="0054635A">
              <w:rPr>
                <w:sz w:val="18"/>
                <w:szCs w:val="18"/>
              </w:rPr>
              <w:t>Vysoká škola báňská - Technická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30D72" w14:textId="77777777" w:rsidR="00F70DEF" w:rsidRPr="0062554B" w:rsidRDefault="00F70DEF" w:rsidP="00E85626">
            <w:r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9332" w14:textId="77777777" w:rsidR="00F70DEF" w:rsidRPr="0062554B" w:rsidRDefault="00F70DEF" w:rsidP="00E85626">
            <w:r>
              <w:t>Ostatní plocha</w:t>
            </w:r>
          </w:p>
        </w:tc>
      </w:tr>
    </w:tbl>
    <w:p w14:paraId="1AF447B0" w14:textId="77777777" w:rsidR="0062554B" w:rsidRPr="0062554B" w:rsidRDefault="0062554B" w:rsidP="0062554B"/>
    <w:p w14:paraId="286EDE1E" w14:textId="77777777" w:rsidR="0062554B" w:rsidRPr="0062554B" w:rsidRDefault="0062554B" w:rsidP="0062554B">
      <w:r w:rsidRPr="0062554B">
        <w:t xml:space="preserve">Zařízení staveniště bude zřízeno na pozemcích č: </w:t>
      </w:r>
    </w:p>
    <w:tbl>
      <w:tblPr>
        <w:tblW w:w="8834" w:type="dxa"/>
        <w:tblInd w:w="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8"/>
        <w:gridCol w:w="993"/>
        <w:gridCol w:w="3260"/>
        <w:gridCol w:w="1596"/>
        <w:gridCol w:w="1783"/>
        <w:gridCol w:w="24"/>
      </w:tblGrid>
      <w:tr w:rsidR="0062554B" w:rsidRPr="0062554B" w14:paraId="4C1EBFD9" w14:textId="77777777" w:rsidTr="005F4798">
        <w:trPr>
          <w:trHeight w:val="58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4BDAB2" w14:textId="77777777" w:rsidR="0062554B" w:rsidRPr="0062554B" w:rsidRDefault="0062554B" w:rsidP="0062554B">
            <w:r w:rsidRPr="0062554B">
              <w:t>parc. č.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11C88A" w14:textId="77777777" w:rsidR="0062554B" w:rsidRPr="0062554B" w:rsidRDefault="0062554B" w:rsidP="0062554B">
            <w:r w:rsidRPr="0062554B">
              <w:t>výměra m</w:t>
            </w:r>
            <w:r w:rsidRPr="0062554B">
              <w:rPr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4722DB" w14:textId="77777777" w:rsidR="0062554B" w:rsidRPr="0062554B" w:rsidRDefault="0062554B" w:rsidP="0062554B">
            <w:r w:rsidRPr="0062554B">
              <w:t>vlastnické právo /                                          právo hospodařit s majetkem státu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112BC4" w14:textId="77777777" w:rsidR="0062554B" w:rsidRPr="0062554B" w:rsidRDefault="0062554B" w:rsidP="0062554B">
            <w:r w:rsidRPr="0062554B">
              <w:t>katastrální území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C8A997" w14:textId="77777777" w:rsidR="0062554B" w:rsidRPr="0062554B" w:rsidRDefault="0062554B" w:rsidP="0062554B">
            <w:r w:rsidRPr="0062554B">
              <w:t>druh pozemku</w:t>
            </w:r>
          </w:p>
        </w:tc>
      </w:tr>
      <w:tr w:rsidR="00FE2A86" w:rsidRPr="0062554B" w14:paraId="6A9E7EFB" w14:textId="77777777" w:rsidTr="008B6B10">
        <w:trPr>
          <w:gridAfter w:val="1"/>
          <w:wAfter w:w="24" w:type="dxa"/>
          <w:trHeight w:val="57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2D84C" w14:textId="07C9B99D" w:rsidR="00FE2A86" w:rsidRPr="0062554B" w:rsidRDefault="00FE2A86" w:rsidP="00FE2A86">
            <w:r w:rsidRPr="00A91DB6">
              <w:t>1738/15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0CE1A" w14:textId="60E2708F" w:rsidR="00FE2A86" w:rsidRPr="0062554B" w:rsidRDefault="00FE2A86" w:rsidP="00FE2A86">
            <w:r w:rsidRPr="00A91DB6">
              <w:t>19582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F83E7" w14:textId="6A050473" w:rsidR="00FE2A86" w:rsidRPr="0054635A" w:rsidRDefault="00FE2A86" w:rsidP="00FE2A86">
            <w:pPr>
              <w:rPr>
                <w:sz w:val="18"/>
                <w:szCs w:val="18"/>
              </w:rPr>
            </w:pPr>
            <w:r w:rsidRPr="00FE2A86">
              <w:rPr>
                <w:sz w:val="18"/>
                <w:szCs w:val="18"/>
              </w:rPr>
              <w:t>Vysoká škola báňská - Technická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40132" w14:textId="5D889C32" w:rsidR="00FE2A86" w:rsidRPr="0062554B" w:rsidRDefault="00FE2A86" w:rsidP="00FE2A86">
            <w:r w:rsidRPr="00A91DB6"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EB18F" w14:textId="5CDD23FF" w:rsidR="00FE2A86" w:rsidRPr="0062554B" w:rsidRDefault="00FE2A86" w:rsidP="00FE2A86">
            <w:r w:rsidRPr="00A91DB6">
              <w:t>Ostatní plocha</w:t>
            </w:r>
          </w:p>
        </w:tc>
      </w:tr>
      <w:tr w:rsidR="00FE2A86" w:rsidRPr="0062554B" w14:paraId="4A8F4306" w14:textId="77777777" w:rsidTr="008B6B10">
        <w:trPr>
          <w:gridAfter w:val="1"/>
          <w:wAfter w:w="24" w:type="dxa"/>
          <w:trHeight w:val="57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A60B0" w14:textId="2ABAD4D1" w:rsidR="00FE2A86" w:rsidRPr="0062554B" w:rsidRDefault="00FE2A86" w:rsidP="00FE2A86">
            <w:r w:rsidRPr="00A91DB6">
              <w:t>1738/110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C234B" w14:textId="5C830DF9" w:rsidR="00FE2A86" w:rsidRPr="0062554B" w:rsidRDefault="00FE2A86" w:rsidP="00FE2A86">
            <w:r w:rsidRPr="00A91DB6">
              <w:t>1138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2C88B" w14:textId="2ABBDE34" w:rsidR="00FE2A86" w:rsidRPr="0054635A" w:rsidRDefault="00FE2A86" w:rsidP="00FE2A86">
            <w:pPr>
              <w:rPr>
                <w:sz w:val="18"/>
                <w:szCs w:val="18"/>
              </w:rPr>
            </w:pPr>
            <w:r w:rsidRPr="00FE2A86">
              <w:rPr>
                <w:sz w:val="18"/>
                <w:szCs w:val="18"/>
              </w:rPr>
              <w:t>Vysoká škola báňská - Technická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43D3C" w14:textId="04483514" w:rsidR="00FE2A86" w:rsidRPr="0062554B" w:rsidRDefault="00FE2A86" w:rsidP="00FE2A86">
            <w:r w:rsidRPr="00A91DB6"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DFE3D" w14:textId="6128FEFB" w:rsidR="00FE2A86" w:rsidRPr="0062554B" w:rsidRDefault="00FE2A86" w:rsidP="00FE2A86">
            <w:r w:rsidRPr="00A91DB6">
              <w:t>Ostatní plocha</w:t>
            </w:r>
          </w:p>
        </w:tc>
      </w:tr>
      <w:tr w:rsidR="00FE2A86" w:rsidRPr="0062554B" w14:paraId="6F02EA3C" w14:textId="77777777" w:rsidTr="008B6B10">
        <w:trPr>
          <w:gridAfter w:val="1"/>
          <w:wAfter w:w="24" w:type="dxa"/>
          <w:trHeight w:val="57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B275A" w14:textId="7CCABE4B" w:rsidR="00FE2A86" w:rsidRPr="0062554B" w:rsidRDefault="00FE2A86" w:rsidP="00FE2A86">
            <w:r w:rsidRPr="00A91DB6">
              <w:t>1738/86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1904C" w14:textId="08F33EA8" w:rsidR="00FE2A86" w:rsidRPr="0062554B" w:rsidRDefault="00FE2A86" w:rsidP="00FE2A86">
            <w:r w:rsidRPr="00A91DB6">
              <w:t>3846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97CF8" w14:textId="76B76CCC" w:rsidR="00FE2A86" w:rsidRPr="0054635A" w:rsidRDefault="00FE2A86" w:rsidP="00FE2A86">
            <w:pPr>
              <w:rPr>
                <w:sz w:val="18"/>
                <w:szCs w:val="18"/>
              </w:rPr>
            </w:pPr>
            <w:r w:rsidRPr="00FE2A86">
              <w:rPr>
                <w:sz w:val="18"/>
                <w:szCs w:val="18"/>
              </w:rPr>
              <w:t>Vysoká škola báňská - Technická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BE2E6" w14:textId="75D5D008" w:rsidR="00FE2A86" w:rsidRPr="0062554B" w:rsidRDefault="00FE2A86" w:rsidP="00FE2A86">
            <w:r w:rsidRPr="00A91DB6"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C8339" w14:textId="269AC1E9" w:rsidR="00FE2A86" w:rsidRPr="0062554B" w:rsidRDefault="00FE2A86" w:rsidP="00FE2A86">
            <w:r w:rsidRPr="00A91DB6">
              <w:t>Ostatní plocha</w:t>
            </w:r>
          </w:p>
        </w:tc>
      </w:tr>
    </w:tbl>
    <w:p w14:paraId="4FC6F79B" w14:textId="77777777" w:rsidR="00AD2DC9" w:rsidRDefault="00AD2DC9" w:rsidP="0062554B"/>
    <w:p w14:paraId="1F15C3C3" w14:textId="77777777" w:rsidR="00AD2DC9" w:rsidRDefault="00AD2DC9" w:rsidP="00AD2DC9">
      <w:pPr>
        <w:pStyle w:val="Nadpis6"/>
      </w:pPr>
      <w:bookmarkStart w:id="12" w:name="_Toc27642371"/>
      <w:r>
        <w:t>předmět projektové dokumentace</w:t>
      </w:r>
      <w:bookmarkEnd w:id="12"/>
    </w:p>
    <w:p w14:paraId="2103CA23" w14:textId="55D4996F" w:rsidR="00EB1CB1" w:rsidRPr="002D5930" w:rsidRDefault="00EB1CB1" w:rsidP="00EB1CB1">
      <w:r>
        <w:t xml:space="preserve">Dokumentace pro vydání </w:t>
      </w:r>
      <w:r w:rsidR="000958D2">
        <w:t xml:space="preserve">stavebního povolení </w:t>
      </w:r>
      <w:r>
        <w:t xml:space="preserve"> řeší objekt </w:t>
      </w:r>
      <w:r w:rsidR="00FE2A86" w:rsidRPr="00FE2A86">
        <w:t>Centra Energetických a Environmentálních Technologií – Explorer (CEETe)</w:t>
      </w:r>
      <w:r w:rsidR="00FE2A86">
        <w:t>.</w:t>
      </w:r>
      <w:r>
        <w:t xml:space="preserve"> Jedná se o stavbu trvalou.</w:t>
      </w:r>
    </w:p>
    <w:p w14:paraId="296E6055" w14:textId="77777777" w:rsidR="00AD2DC9" w:rsidRDefault="00AD2DC9" w:rsidP="000958D2">
      <w:pPr>
        <w:pStyle w:val="Nadpis2"/>
      </w:pPr>
      <w:bookmarkStart w:id="13" w:name="_Toc352068436"/>
      <w:bookmarkStart w:id="14" w:name="_Toc353532386"/>
      <w:bookmarkStart w:id="15" w:name="_Toc353791834"/>
      <w:bookmarkStart w:id="16" w:name="_Toc353792071"/>
      <w:bookmarkStart w:id="17" w:name="_Toc27642372"/>
      <w:r>
        <w:t>Údaje o žadateli / stavebníkovi</w:t>
      </w:r>
      <w:bookmarkEnd w:id="13"/>
      <w:bookmarkEnd w:id="14"/>
      <w:bookmarkEnd w:id="15"/>
      <w:bookmarkEnd w:id="16"/>
      <w:bookmarkEnd w:id="17"/>
    </w:p>
    <w:p w14:paraId="0A725887" w14:textId="77777777" w:rsidR="00AD2DC9" w:rsidRDefault="00AD2DC9" w:rsidP="00262349">
      <w:pPr>
        <w:pStyle w:val="Nadpis6"/>
        <w:numPr>
          <w:ilvl w:val="0"/>
          <w:numId w:val="9"/>
        </w:numPr>
      </w:pPr>
      <w:bookmarkStart w:id="18" w:name="_Toc27642373"/>
      <w:r>
        <w:t>jméno, příjmení a místo trvalého pobytu (fyzická osoba) nebo</w:t>
      </w:r>
      <w:bookmarkEnd w:id="18"/>
    </w:p>
    <w:p w14:paraId="5FBAD6A2" w14:textId="77777777" w:rsidR="00AD2DC9" w:rsidRPr="00481DED" w:rsidRDefault="00AD2DC9" w:rsidP="00AD2DC9">
      <w:pPr>
        <w:ind w:left="360" w:firstLine="348"/>
      </w:pPr>
      <w:r>
        <w:t>-</w:t>
      </w:r>
    </w:p>
    <w:p w14:paraId="1DC8E968" w14:textId="77777777" w:rsidR="00AD2DC9" w:rsidRDefault="00AD2DC9" w:rsidP="00AD2DC9">
      <w:pPr>
        <w:pStyle w:val="Nadpis6"/>
      </w:pPr>
      <w:bookmarkStart w:id="19" w:name="_Toc27642374"/>
      <w:r>
        <w:t>jméno, příjmení, obchodní firma, IČ</w:t>
      </w:r>
      <w:r w:rsidR="000436E8">
        <w:t xml:space="preserve"> osoby, místo podnikání </w:t>
      </w:r>
      <w:r>
        <w:t>(fyzická osoba podnikající</w:t>
      </w:r>
      <w:r w:rsidR="000436E8">
        <w:t>, pokud zám</w:t>
      </w:r>
      <w:r w:rsidR="00D863A6">
        <w:t>ě</w:t>
      </w:r>
      <w:r w:rsidR="000436E8">
        <w:t>r souvisí s její podnikatelskou činností</w:t>
      </w:r>
      <w:r>
        <w:t>) nebo</w:t>
      </w:r>
      <w:bookmarkEnd w:id="19"/>
    </w:p>
    <w:p w14:paraId="3FAF0B7B" w14:textId="77777777" w:rsidR="001919FB" w:rsidRPr="001919FB" w:rsidRDefault="001919FB" w:rsidP="001919FB">
      <w:pPr>
        <w:ind w:left="360"/>
      </w:pPr>
      <w:r>
        <w:lastRenderedPageBreak/>
        <w:t>-</w:t>
      </w:r>
    </w:p>
    <w:p w14:paraId="39583936" w14:textId="77777777" w:rsidR="00AD2DC9" w:rsidRDefault="00AD2DC9" w:rsidP="00AD2DC9">
      <w:pPr>
        <w:pStyle w:val="Nadpis6"/>
      </w:pPr>
      <w:bookmarkStart w:id="20" w:name="_Toc27642375"/>
      <w:r>
        <w:t>obchodní firma nebo název, IČ</w:t>
      </w:r>
      <w:r w:rsidR="000436E8">
        <w:t xml:space="preserve"> osoby</w:t>
      </w:r>
      <w:r>
        <w:t>, adresa sídla (právnická osoba)</w:t>
      </w:r>
      <w:bookmarkEnd w:id="20"/>
    </w:p>
    <w:p w14:paraId="0897AA0E" w14:textId="77777777" w:rsidR="005F4798" w:rsidRDefault="001919FB" w:rsidP="00317470">
      <w:pPr>
        <w:suppressAutoHyphens w:val="0"/>
      </w:pPr>
      <w:r>
        <w:t xml:space="preserve">Název: </w:t>
      </w:r>
      <w:r w:rsidR="00317470">
        <w:tab/>
      </w:r>
      <w:r w:rsidR="00317470">
        <w:tab/>
      </w:r>
      <w:r w:rsidR="00317470">
        <w:tab/>
      </w:r>
      <w:r w:rsidR="005F4798" w:rsidRPr="005F4798">
        <w:t>Vysoká škola báňská - Technická univerzita Ostrava</w:t>
      </w:r>
      <w:r w:rsidR="005F4798" w:rsidRPr="00EB1CB1">
        <w:t xml:space="preserve"> </w:t>
      </w:r>
    </w:p>
    <w:p w14:paraId="3D63A1F8" w14:textId="77777777" w:rsidR="00317470" w:rsidRDefault="001919FB" w:rsidP="00317470">
      <w:pPr>
        <w:suppressAutoHyphens w:val="0"/>
        <w:rPr>
          <w:lang w:eastAsia="cs-CZ"/>
        </w:rPr>
      </w:pPr>
      <w:r w:rsidRPr="00DA3521">
        <w:t>S</w:t>
      </w:r>
      <w:r w:rsidR="00317470">
        <w:t xml:space="preserve">ídlo: </w:t>
      </w:r>
      <w:r w:rsidR="00317470">
        <w:tab/>
      </w:r>
      <w:r w:rsidR="00317470">
        <w:tab/>
      </w:r>
      <w:r w:rsidR="00317470">
        <w:tab/>
      </w:r>
      <w:r w:rsidR="00317470">
        <w:tab/>
      </w:r>
      <w:r w:rsidR="005F4798">
        <w:t>17. Listopadu 2172/15</w:t>
      </w:r>
      <w:r w:rsidR="00EB1CB1">
        <w:t xml:space="preserve">, </w:t>
      </w:r>
      <w:r w:rsidR="005F4798">
        <w:t>708 00  Ostrava</w:t>
      </w:r>
    </w:p>
    <w:p w14:paraId="32497A7D" w14:textId="77777777" w:rsidR="001919FB" w:rsidRDefault="001919FB" w:rsidP="00317470">
      <w:pPr>
        <w:suppressAutoHyphens w:val="0"/>
        <w:rPr>
          <w:lang w:eastAsia="cs-CZ"/>
        </w:rPr>
      </w:pPr>
      <w:r>
        <w:t xml:space="preserve">IČ: </w:t>
      </w:r>
      <w:r w:rsidR="00317470">
        <w:tab/>
      </w:r>
      <w:r w:rsidR="00317470">
        <w:tab/>
      </w:r>
      <w:r w:rsidR="00317470">
        <w:tab/>
      </w:r>
      <w:r w:rsidR="00317470">
        <w:tab/>
      </w:r>
      <w:r w:rsidR="005F4798">
        <w:t>619 89 100</w:t>
      </w:r>
    </w:p>
    <w:p w14:paraId="47ECED9E" w14:textId="77777777" w:rsidR="00AD2DC9" w:rsidRDefault="00AD2DC9" w:rsidP="000958D2">
      <w:pPr>
        <w:pStyle w:val="Nadpis2"/>
      </w:pPr>
      <w:bookmarkStart w:id="21" w:name="_Toc352068437"/>
      <w:bookmarkStart w:id="22" w:name="_Toc353532387"/>
      <w:bookmarkStart w:id="23" w:name="_Toc353791835"/>
      <w:bookmarkStart w:id="24" w:name="_Toc353792072"/>
      <w:bookmarkStart w:id="25" w:name="_Toc27642376"/>
      <w:r>
        <w:t>Údaje o zpracovateli projektové dokumentace</w:t>
      </w:r>
      <w:bookmarkEnd w:id="21"/>
      <w:bookmarkEnd w:id="22"/>
      <w:bookmarkEnd w:id="23"/>
      <w:bookmarkEnd w:id="24"/>
      <w:bookmarkEnd w:id="25"/>
    </w:p>
    <w:p w14:paraId="6764A8ED" w14:textId="77777777" w:rsidR="00AD2DC9" w:rsidRDefault="00AD2DC9" w:rsidP="00262349">
      <w:pPr>
        <w:pStyle w:val="Nadpis6"/>
        <w:numPr>
          <w:ilvl w:val="0"/>
          <w:numId w:val="22"/>
        </w:numPr>
      </w:pPr>
      <w:bookmarkStart w:id="26" w:name="_Toc27642377"/>
      <w:r>
        <w:t>j</w:t>
      </w:r>
      <w:r w:rsidRPr="004E3D2E">
        <w:t>méno</w:t>
      </w:r>
      <w:r>
        <w:t>, příjmení, obchodní firma, IČ, bylo-li přiděleno, místo podnikání (fyzická osoba podnikající) nebo obchodní firma nebo název, IČ, bylo-li přiděleno, adresa sídla (právnická osoba)</w:t>
      </w:r>
      <w:bookmarkEnd w:id="26"/>
    </w:p>
    <w:p w14:paraId="1BB186D5" w14:textId="77777777" w:rsidR="007527D8" w:rsidRDefault="007527D8" w:rsidP="007527D8">
      <w:pPr>
        <w:tabs>
          <w:tab w:val="left" w:pos="3261"/>
        </w:tabs>
      </w:pPr>
    </w:p>
    <w:p w14:paraId="048E6117" w14:textId="77777777" w:rsidR="007527D8" w:rsidRPr="00933AED" w:rsidRDefault="007527D8" w:rsidP="007527D8">
      <w:pPr>
        <w:tabs>
          <w:tab w:val="left" w:pos="3261"/>
        </w:tabs>
        <w:rPr>
          <w:highlight w:val="yellow"/>
        </w:rPr>
      </w:pPr>
      <w:r>
        <w:t>Název:</w:t>
      </w:r>
      <w:r>
        <w:tab/>
      </w:r>
      <w:r w:rsidRPr="004B2E5E">
        <w:rPr>
          <w:rFonts w:cs="Times New Roman"/>
          <w:lang w:eastAsia="cs-CZ"/>
        </w:rPr>
        <w:t xml:space="preserve">CHVÁLEK </w:t>
      </w:r>
      <w:r>
        <w:rPr>
          <w:rFonts w:cs="Times New Roman"/>
          <w:lang w:eastAsia="cs-CZ"/>
        </w:rPr>
        <w:t xml:space="preserve"> ATELIÉ</w:t>
      </w:r>
      <w:r w:rsidRPr="004B2E5E">
        <w:rPr>
          <w:rFonts w:cs="Times New Roman"/>
          <w:lang w:eastAsia="cs-CZ"/>
        </w:rPr>
        <w:t>R s.r.o</w:t>
      </w:r>
    </w:p>
    <w:p w14:paraId="652F5C4F" w14:textId="77777777" w:rsidR="007527D8" w:rsidRPr="00CE3FFE" w:rsidRDefault="007527D8" w:rsidP="007527D8">
      <w:pPr>
        <w:tabs>
          <w:tab w:val="left" w:pos="3261"/>
        </w:tabs>
      </w:pPr>
      <w:r w:rsidRPr="00CE3FFE">
        <w:tab/>
        <w:t>zapsaná v obchodním rejstříku, vedeného Krajským</w:t>
      </w:r>
    </w:p>
    <w:p w14:paraId="64F5424D" w14:textId="77777777" w:rsidR="007527D8" w:rsidRPr="00CE3FFE" w:rsidRDefault="007527D8" w:rsidP="007527D8">
      <w:pPr>
        <w:tabs>
          <w:tab w:val="left" w:pos="3261"/>
        </w:tabs>
        <w:ind w:left="3261"/>
      </w:pPr>
      <w:r w:rsidRPr="00CE3FFE">
        <w:t xml:space="preserve"> soudem v Ostravě, oddíl C, vložka 69052, dne 1. února 2017     </w:t>
      </w:r>
    </w:p>
    <w:p w14:paraId="2FFD6AA0" w14:textId="77777777" w:rsidR="007527D8" w:rsidRPr="00CE3FFE" w:rsidRDefault="007527D8" w:rsidP="007527D8">
      <w:pPr>
        <w:tabs>
          <w:tab w:val="left" w:pos="3261"/>
        </w:tabs>
      </w:pPr>
      <w:r w:rsidRPr="00CE3FFE">
        <w:t>Sídlo:</w:t>
      </w:r>
      <w:r w:rsidRPr="00CE3FFE">
        <w:tab/>
      </w:r>
      <w:r w:rsidRPr="00CE3FFE">
        <w:rPr>
          <w:rFonts w:cs="Times New Roman"/>
          <w:lang w:eastAsia="cs-CZ"/>
        </w:rPr>
        <w:t xml:space="preserve">Kafkova 1064/12, Moravská Ostrava,702 00 Ostrava </w:t>
      </w:r>
    </w:p>
    <w:p w14:paraId="27F0501F" w14:textId="77777777" w:rsidR="007527D8" w:rsidRPr="00CE3FFE" w:rsidRDefault="007527D8" w:rsidP="007527D8">
      <w:pPr>
        <w:tabs>
          <w:tab w:val="left" w:pos="3261"/>
        </w:tabs>
      </w:pPr>
      <w:r w:rsidRPr="00CE3FFE">
        <w:t>IČ:</w:t>
      </w:r>
      <w:r w:rsidRPr="00CE3FFE">
        <w:tab/>
        <w:t>057 25 674</w:t>
      </w:r>
    </w:p>
    <w:p w14:paraId="493E807D" w14:textId="77777777" w:rsidR="007527D8" w:rsidRPr="003E573D" w:rsidRDefault="007527D8" w:rsidP="007527D8">
      <w:pPr>
        <w:tabs>
          <w:tab w:val="left" w:pos="3261"/>
        </w:tabs>
      </w:pPr>
      <w:r w:rsidRPr="00CE3FFE">
        <w:t>DIČ:</w:t>
      </w:r>
      <w:r w:rsidRPr="00CE3FFE">
        <w:tab/>
        <w:t>CZ 057 25 674</w:t>
      </w:r>
    </w:p>
    <w:p w14:paraId="7DD42355" w14:textId="77777777" w:rsidR="007527D8" w:rsidRPr="003E573D" w:rsidRDefault="007527D8" w:rsidP="007527D8">
      <w:pPr>
        <w:tabs>
          <w:tab w:val="left" w:pos="3261"/>
        </w:tabs>
      </w:pPr>
      <w:r w:rsidRPr="003E573D">
        <w:t>Statutární zástupce:</w:t>
      </w:r>
      <w:r>
        <w:tab/>
      </w:r>
      <w:r w:rsidRPr="003E573D">
        <w:t xml:space="preserve">Ing. </w:t>
      </w:r>
      <w:r>
        <w:t>arch. Martin Chválek MBA</w:t>
      </w:r>
    </w:p>
    <w:p w14:paraId="4E5C719C" w14:textId="77777777" w:rsidR="007527D8" w:rsidRPr="003E573D" w:rsidRDefault="007527D8" w:rsidP="007527D8">
      <w:pPr>
        <w:tabs>
          <w:tab w:val="left" w:pos="3261"/>
        </w:tabs>
      </w:pPr>
      <w:r>
        <w:t>Spojení:</w:t>
      </w:r>
      <w:r>
        <w:tab/>
        <w:t>t</w:t>
      </w:r>
      <w:r w:rsidRPr="003E573D">
        <w:t>el: 595 693 2</w:t>
      </w:r>
      <w:r w:rsidR="00317470">
        <w:t>5</w:t>
      </w:r>
      <w:r w:rsidRPr="003E573D">
        <w:t>0</w:t>
      </w:r>
    </w:p>
    <w:p w14:paraId="4B7F3FB8" w14:textId="77777777" w:rsidR="007527D8" w:rsidRPr="003E573D" w:rsidRDefault="007527D8" w:rsidP="007527D8">
      <w:pPr>
        <w:tabs>
          <w:tab w:val="left" w:pos="3261"/>
        </w:tabs>
      </w:pPr>
      <w:r>
        <w:tab/>
        <w:t>f</w:t>
      </w:r>
      <w:r w:rsidRPr="003E573D">
        <w:t>ax: 596 618</w:t>
      </w:r>
      <w:r>
        <w:t> </w:t>
      </w:r>
      <w:r w:rsidRPr="003E573D">
        <w:t>557</w:t>
      </w:r>
    </w:p>
    <w:p w14:paraId="6BBC4BB6" w14:textId="77777777" w:rsidR="00AD2DC9" w:rsidRDefault="007527D8" w:rsidP="008E5819">
      <w:pPr>
        <w:tabs>
          <w:tab w:val="left" w:pos="3261"/>
        </w:tabs>
      </w:pPr>
      <w:r>
        <w:tab/>
        <w:t>e-</w:t>
      </w:r>
      <w:r w:rsidRPr="003E573D">
        <w:t xml:space="preserve">mail: </w:t>
      </w:r>
      <w:hyperlink r:id="rId11" w:history="1">
        <w:r w:rsidRPr="00281ECD">
          <w:rPr>
            <w:rStyle w:val="Hypertextovodkaz"/>
          </w:rPr>
          <w:t>chvalek@chvalekatelier.cz</w:t>
        </w:r>
      </w:hyperlink>
    </w:p>
    <w:p w14:paraId="31B1651A" w14:textId="77777777" w:rsidR="00AD2DC9" w:rsidRDefault="00AD2DC9" w:rsidP="00AD2DC9">
      <w:pPr>
        <w:pStyle w:val="Nadpis6"/>
      </w:pPr>
      <w:bookmarkStart w:id="27" w:name="_Toc27642378"/>
      <w:r>
        <w:t>j</w:t>
      </w:r>
      <w:r w:rsidRPr="00AC0D24">
        <w:t>méno,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</w:r>
      <w:bookmarkEnd w:id="27"/>
    </w:p>
    <w:p w14:paraId="7D806424" w14:textId="77777777" w:rsidR="00AD2DC9" w:rsidRPr="00E340CF" w:rsidRDefault="00AD2DC9" w:rsidP="00AD2DC9">
      <w:pPr>
        <w:ind w:left="360"/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1142"/>
        <w:gridCol w:w="4678"/>
      </w:tblGrid>
      <w:tr w:rsidR="00317470" w:rsidRPr="0017735B" w14:paraId="17350F85" w14:textId="77777777" w:rsidTr="00317470">
        <w:trPr>
          <w:trHeight w:val="571"/>
          <w:tblHeader/>
        </w:trPr>
        <w:tc>
          <w:tcPr>
            <w:tcW w:w="26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18EC724" w14:textId="77777777" w:rsidR="00317470" w:rsidRPr="0017735B" w:rsidRDefault="00317470" w:rsidP="00317470">
            <w:pPr>
              <w:pStyle w:val="StylPed6b"/>
              <w:jc w:val="left"/>
            </w:pPr>
            <w:r>
              <w:rPr>
                <w:sz w:val="18"/>
                <w:szCs w:val="18"/>
              </w:rPr>
              <w:t>Titul, j</w:t>
            </w:r>
            <w:r w:rsidRPr="00E340CF">
              <w:rPr>
                <w:sz w:val="18"/>
                <w:szCs w:val="18"/>
              </w:rPr>
              <w:t>méno a příjmení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D7A98E8" w14:textId="77777777" w:rsidR="00317470" w:rsidRPr="0017735B" w:rsidRDefault="00317470" w:rsidP="00317470">
            <w:pPr>
              <w:pStyle w:val="StylPed6b"/>
              <w:jc w:val="left"/>
            </w:pPr>
            <w:r>
              <w:t>Č.ev.</w:t>
            </w:r>
            <w:r>
              <w:rPr>
                <w:vertAlign w:val="superscript"/>
              </w:rPr>
              <w:t>*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348B42F" w14:textId="77777777" w:rsidR="00317470" w:rsidRPr="0017735B" w:rsidRDefault="00317470" w:rsidP="00317470">
            <w:pPr>
              <w:pStyle w:val="StylPed6b"/>
              <w:jc w:val="left"/>
            </w:pPr>
            <w:r w:rsidRPr="00E340CF">
              <w:rPr>
                <w:sz w:val="18"/>
                <w:szCs w:val="18"/>
              </w:rPr>
              <w:t>Obor, popřípadě specializace autorizace</w:t>
            </w:r>
          </w:p>
        </w:tc>
      </w:tr>
      <w:tr w:rsidR="00317470" w:rsidRPr="0002492B" w14:paraId="6E978B84" w14:textId="77777777" w:rsidTr="00317470">
        <w:trPr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2DBE" w14:textId="77777777" w:rsidR="00317470" w:rsidRPr="0002492B" w:rsidRDefault="00D932F0" w:rsidP="008E5819">
            <w:pPr>
              <w:pStyle w:val="StylPed6b"/>
              <w:jc w:val="left"/>
            </w:pPr>
            <w:r w:rsidRPr="00D932F0">
              <w:t>Ing. Martin Cieślar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CD5A" w14:textId="77777777" w:rsidR="00317470" w:rsidRPr="0002492B" w:rsidRDefault="008E5819" w:rsidP="00317470">
            <w:pPr>
              <w:pStyle w:val="StylPed6b"/>
              <w:jc w:val="center"/>
            </w:pPr>
            <w:r>
              <w:t>110</w:t>
            </w:r>
            <w:r w:rsidR="00D932F0">
              <w:t>3987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F527" w14:textId="77777777" w:rsidR="00317470" w:rsidRPr="0002492B" w:rsidRDefault="00317470" w:rsidP="00317470">
            <w:pPr>
              <w:pStyle w:val="StylPed6b"/>
              <w:jc w:val="left"/>
            </w:pPr>
            <w:r>
              <w:t>Pozemní stavby</w:t>
            </w:r>
          </w:p>
        </w:tc>
      </w:tr>
    </w:tbl>
    <w:p w14:paraId="46D0498E" w14:textId="77777777" w:rsidR="00AD2DC9" w:rsidRDefault="00AD2DC9" w:rsidP="00AD2DC9">
      <w:pPr>
        <w:ind w:left="360"/>
      </w:pPr>
      <w:r w:rsidRPr="00C1795D">
        <w:rPr>
          <w:b/>
          <w:sz w:val="18"/>
          <w:szCs w:val="18"/>
        </w:rPr>
        <w:t>*</w:t>
      </w:r>
      <w:r w:rsidRPr="00E340CF">
        <w:rPr>
          <w:sz w:val="18"/>
          <w:szCs w:val="18"/>
        </w:rPr>
        <w:t>Číslo, pod kterým je zapsán v evidenci autorizovaných osob vedené ČKA nebo ČKAIT</w:t>
      </w:r>
    </w:p>
    <w:p w14:paraId="3FA29724" w14:textId="77777777" w:rsidR="00AD2DC9" w:rsidRDefault="00AD2DC9" w:rsidP="00AD2DC9">
      <w:pPr>
        <w:pStyle w:val="Nadpis6"/>
      </w:pPr>
      <w:bookmarkStart w:id="28" w:name="_Toc27642379"/>
      <w:r>
        <w:t>j</w:t>
      </w:r>
      <w:r w:rsidRPr="00AC0D24">
        <w:t>méno, příjmení projektantů jednotlivých částí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</w:t>
      </w:r>
      <w:bookmarkEnd w:id="28"/>
    </w:p>
    <w:p w14:paraId="5B8D0FA7" w14:textId="77777777" w:rsidR="00AD2DC9" w:rsidRDefault="00AD2DC9" w:rsidP="00AD2DC9"/>
    <w:tbl>
      <w:tblPr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1142"/>
        <w:gridCol w:w="4678"/>
      </w:tblGrid>
      <w:tr w:rsidR="00AD2DC9" w:rsidRPr="0017735B" w14:paraId="52C0C300" w14:textId="77777777" w:rsidTr="00AD2DC9">
        <w:trPr>
          <w:trHeight w:val="571"/>
          <w:tblHeader/>
        </w:trPr>
        <w:tc>
          <w:tcPr>
            <w:tcW w:w="26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D9E4FC3" w14:textId="77777777" w:rsidR="00AD2DC9" w:rsidRPr="0017735B" w:rsidRDefault="00AD2DC9" w:rsidP="00AD2DC9">
            <w:pPr>
              <w:pStyle w:val="StylPed6b"/>
              <w:jc w:val="left"/>
            </w:pPr>
            <w:bookmarkStart w:id="29" w:name="_Hlk54771853"/>
            <w:r>
              <w:rPr>
                <w:sz w:val="18"/>
                <w:szCs w:val="18"/>
              </w:rPr>
              <w:lastRenderedPageBreak/>
              <w:t>Titul, j</w:t>
            </w:r>
            <w:r w:rsidRPr="00E340CF">
              <w:rPr>
                <w:sz w:val="18"/>
                <w:szCs w:val="18"/>
              </w:rPr>
              <w:t>méno a příjmení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D66BA5D" w14:textId="77777777" w:rsidR="00AD2DC9" w:rsidRPr="0017735B" w:rsidRDefault="00AD2DC9" w:rsidP="00AD2DC9">
            <w:pPr>
              <w:pStyle w:val="StylPed6b"/>
              <w:jc w:val="left"/>
            </w:pPr>
            <w:r>
              <w:t>Č.ev.</w:t>
            </w:r>
            <w:r>
              <w:rPr>
                <w:vertAlign w:val="superscript"/>
              </w:rPr>
              <w:t>*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9086968" w14:textId="77777777" w:rsidR="00AD2DC9" w:rsidRPr="0017735B" w:rsidRDefault="00AD2DC9" w:rsidP="00AD2DC9">
            <w:pPr>
              <w:pStyle w:val="StylPed6b"/>
              <w:jc w:val="left"/>
            </w:pPr>
            <w:r w:rsidRPr="00E340CF">
              <w:rPr>
                <w:sz w:val="18"/>
                <w:szCs w:val="18"/>
              </w:rPr>
              <w:t>Obor, popřípadě specializace autorizace</w:t>
            </w:r>
          </w:p>
        </w:tc>
      </w:tr>
      <w:tr w:rsidR="00D932F0" w:rsidRPr="0002492B" w14:paraId="6194631F" w14:textId="77777777" w:rsidTr="001E66A4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C607" w14:textId="77777777" w:rsidR="00D932F0" w:rsidRPr="0002492B" w:rsidRDefault="001C64B5" w:rsidP="00D932F0">
            <w:pPr>
              <w:pStyle w:val="StylPed6b"/>
              <w:jc w:val="left"/>
            </w:pPr>
            <w:r>
              <w:t>Ing. arch. Martin Chválek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E132" w14:textId="77777777" w:rsidR="00D932F0" w:rsidRPr="0002492B" w:rsidRDefault="005F10C4" w:rsidP="00D932F0">
            <w:pPr>
              <w:pStyle w:val="StylPed6b"/>
            </w:pPr>
            <w:r w:rsidRPr="005F10C4">
              <w:t>1102942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0F28" w14:textId="77777777" w:rsidR="00D932F0" w:rsidRPr="0002492B" w:rsidRDefault="001C64B5" w:rsidP="00D932F0">
            <w:pPr>
              <w:pStyle w:val="StylPed6b"/>
              <w:jc w:val="left"/>
            </w:pPr>
            <w:r>
              <w:t>Autorizovaný architekt</w:t>
            </w:r>
          </w:p>
        </w:tc>
      </w:tr>
      <w:tr w:rsidR="005F10C4" w:rsidRPr="0002492B" w14:paraId="2D43C03B" w14:textId="77777777" w:rsidTr="001E66A4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8431" w14:textId="77777777" w:rsidR="005F10C4" w:rsidRPr="008A5216" w:rsidRDefault="005F10C4" w:rsidP="005F10C4">
            <w:pPr>
              <w:pStyle w:val="StylPed6b"/>
              <w:jc w:val="left"/>
            </w:pPr>
            <w:bookmarkStart w:id="30" w:name="_Toc352068438"/>
            <w:bookmarkStart w:id="31" w:name="_Toc353532388"/>
            <w:bookmarkStart w:id="32" w:name="_Toc353791836"/>
            <w:bookmarkStart w:id="33" w:name="_Toc353792073"/>
            <w:r>
              <w:t>Ing. Hana Šeligová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FCCF" w14:textId="77777777" w:rsidR="005F10C4" w:rsidRPr="008A5216" w:rsidRDefault="005F10C4" w:rsidP="005F10C4">
            <w:pPr>
              <w:pStyle w:val="StylPed6b"/>
            </w:pPr>
            <w:r w:rsidRPr="00B855BB">
              <w:t>1102172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3CBC" w14:textId="77777777" w:rsidR="005F10C4" w:rsidRDefault="005F10C4" w:rsidP="005F10C4">
            <w:pPr>
              <w:pStyle w:val="StylPed6b"/>
              <w:jc w:val="left"/>
            </w:pPr>
            <w:r>
              <w:t>Statika a dynamika staveb</w:t>
            </w:r>
          </w:p>
        </w:tc>
      </w:tr>
      <w:tr w:rsidR="00626583" w:rsidRPr="0002492B" w14:paraId="355D1254" w14:textId="77777777" w:rsidTr="00F173D8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9CB7" w14:textId="68F3A9CB" w:rsidR="00626583" w:rsidRPr="008A5216" w:rsidRDefault="00626583" w:rsidP="00626583">
            <w:pPr>
              <w:pStyle w:val="StylPed6b"/>
              <w:jc w:val="left"/>
            </w:pPr>
            <w:r w:rsidRPr="001753F0">
              <w:t>Ing. Petr Tiefenbach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E282" w14:textId="66C5CAA7" w:rsidR="00626583" w:rsidRPr="008A5216" w:rsidRDefault="00626583" w:rsidP="00626583">
            <w:pPr>
              <w:pStyle w:val="StylPed6b"/>
            </w:pPr>
            <w:r w:rsidRPr="001753F0">
              <w:t>1301833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980C1" w14:textId="079B43DB" w:rsidR="00626583" w:rsidRDefault="00626583" w:rsidP="00626583">
            <w:pPr>
              <w:pStyle w:val="StylPed6b"/>
              <w:jc w:val="left"/>
            </w:pPr>
            <w:r w:rsidRPr="001753F0">
              <w:t>Technika prostředí staveb, technická zařízení</w:t>
            </w:r>
          </w:p>
        </w:tc>
      </w:tr>
      <w:tr w:rsidR="00626583" w:rsidRPr="0002492B" w14:paraId="7A3BF1A9" w14:textId="77777777" w:rsidTr="00D07005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EC6B" w14:textId="6A86D750" w:rsidR="00626583" w:rsidRPr="0002492B" w:rsidRDefault="00626583" w:rsidP="00626583">
            <w:pPr>
              <w:pStyle w:val="StylPed6b"/>
              <w:jc w:val="left"/>
            </w:pPr>
            <w:r w:rsidRPr="001753F0">
              <w:t>Ing. Bohuslav Šulák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9EC9" w14:textId="51FEFF17" w:rsidR="00626583" w:rsidRPr="0002492B" w:rsidRDefault="00626583" w:rsidP="00626583">
            <w:pPr>
              <w:pStyle w:val="StylPed6b"/>
            </w:pPr>
            <w:r w:rsidRPr="001753F0">
              <w:t>1301750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5DA8" w14:textId="3E59D301" w:rsidR="00626583" w:rsidRPr="0002492B" w:rsidRDefault="00626583" w:rsidP="00626583">
            <w:pPr>
              <w:pStyle w:val="StylPed6b"/>
              <w:jc w:val="left"/>
            </w:pPr>
            <w:r w:rsidRPr="001753F0">
              <w:t>Technika prostředí staveb, specializace elektrotechnická zařízení</w:t>
            </w:r>
          </w:p>
        </w:tc>
      </w:tr>
      <w:tr w:rsidR="00FE2A86" w:rsidRPr="0002492B" w14:paraId="6C7EF015" w14:textId="77777777" w:rsidTr="00D07005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C61B" w14:textId="1EAEAE15" w:rsidR="00FE2A86" w:rsidRPr="0002492B" w:rsidRDefault="00FE2A86" w:rsidP="00FE2A86">
            <w:pPr>
              <w:pStyle w:val="StylPed6b"/>
              <w:jc w:val="left"/>
            </w:pPr>
            <w:r w:rsidRPr="00274544">
              <w:t>Ing. Josef Dolejšek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A27E" w14:textId="2E591C12" w:rsidR="00FE2A86" w:rsidRPr="0002492B" w:rsidRDefault="00FE2A86" w:rsidP="00FE2A86">
            <w:pPr>
              <w:pStyle w:val="StylPed6b"/>
            </w:pPr>
            <w:r w:rsidRPr="00274544">
              <w:t>1101967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EADD1" w14:textId="2B969A1C" w:rsidR="00FE2A86" w:rsidRPr="00194B06" w:rsidRDefault="00FE2A86" w:rsidP="00FE2A86">
            <w:pPr>
              <w:pStyle w:val="StylPed6b"/>
              <w:jc w:val="left"/>
            </w:pPr>
            <w:r w:rsidRPr="00274544">
              <w:t>Technika prostředí staveb-  elektrotechnická zařízení</w:t>
            </w:r>
          </w:p>
        </w:tc>
      </w:tr>
      <w:tr w:rsidR="005F10C4" w:rsidRPr="0002492B" w14:paraId="71663278" w14:textId="77777777" w:rsidTr="001E66A4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D581" w14:textId="77777777" w:rsidR="005F10C4" w:rsidRPr="008A5216" w:rsidRDefault="005F4798" w:rsidP="005F10C4">
            <w:pPr>
              <w:pStyle w:val="StylPed6b"/>
              <w:jc w:val="left"/>
            </w:pPr>
            <w:r w:rsidRPr="005F4798">
              <w:t>Ing. Erika Pohorelli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B278" w14:textId="77777777" w:rsidR="005F10C4" w:rsidRPr="008A5216" w:rsidRDefault="005F4798" w:rsidP="005F10C4">
            <w:pPr>
              <w:pStyle w:val="StylPed6b"/>
            </w:pPr>
            <w:r>
              <w:t>1102430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C820E" w14:textId="77777777" w:rsidR="005F10C4" w:rsidRDefault="005F4798" w:rsidP="005F10C4">
            <w:pPr>
              <w:pStyle w:val="StylPed6b"/>
              <w:jc w:val="left"/>
            </w:pPr>
            <w:r>
              <w:t>Požární bezpečnost staveb</w:t>
            </w:r>
          </w:p>
        </w:tc>
      </w:tr>
      <w:tr w:rsidR="005F10C4" w:rsidRPr="001457C1" w14:paraId="026921A7" w14:textId="77777777" w:rsidTr="001E66A4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5A40" w14:textId="77777777" w:rsidR="005F10C4" w:rsidRPr="001457C1" w:rsidRDefault="005F10C4" w:rsidP="005F10C4">
            <w:pPr>
              <w:pStyle w:val="StylPed6b"/>
              <w:jc w:val="left"/>
            </w:pPr>
            <w:r w:rsidRPr="001457C1">
              <w:t>Ing. Dagmar Hrazdílková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3CA4" w14:textId="77777777" w:rsidR="005F10C4" w:rsidRPr="001457C1" w:rsidRDefault="005F10C4" w:rsidP="005F10C4">
            <w:pPr>
              <w:pStyle w:val="StylPed6b"/>
            </w:pPr>
            <w:r w:rsidRPr="001457C1">
              <w:t>1103213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2EEE" w14:textId="77777777" w:rsidR="005F10C4" w:rsidRPr="001457C1" w:rsidRDefault="005F10C4" w:rsidP="005F10C4">
            <w:pPr>
              <w:pStyle w:val="StylPed6b"/>
              <w:jc w:val="left"/>
            </w:pPr>
            <w:r w:rsidRPr="001457C1">
              <w:t>Dopravní stavby</w:t>
            </w:r>
          </w:p>
        </w:tc>
      </w:tr>
    </w:tbl>
    <w:bookmarkEnd w:id="29"/>
    <w:p w14:paraId="163CB832" w14:textId="77777777" w:rsidR="00AD2DC9" w:rsidRDefault="00AD2DC9" w:rsidP="00AD2DC9">
      <w:pPr>
        <w:ind w:left="360"/>
      </w:pPr>
      <w:r w:rsidRPr="00C1795D">
        <w:rPr>
          <w:b/>
          <w:sz w:val="18"/>
          <w:szCs w:val="18"/>
        </w:rPr>
        <w:t>*</w:t>
      </w:r>
      <w:r w:rsidRPr="00E340CF">
        <w:rPr>
          <w:sz w:val="18"/>
          <w:szCs w:val="18"/>
        </w:rPr>
        <w:t>Číslo, pod kterým je zapsán v evidenci autorizovaných osob vedené ČKA nebo ČKAIT</w:t>
      </w:r>
    </w:p>
    <w:p w14:paraId="3273164E" w14:textId="77777777" w:rsidR="00A95109" w:rsidRDefault="00A95109" w:rsidP="000958D2">
      <w:pPr>
        <w:pStyle w:val="Nadpis1"/>
      </w:pPr>
      <w:bookmarkStart w:id="34" w:name="_Toc27642380"/>
      <w:r>
        <w:t>Členění stavby na objekty a technická a technologická zařízení</w:t>
      </w:r>
      <w:bookmarkEnd w:id="34"/>
    </w:p>
    <w:p w14:paraId="042B8B67" w14:textId="77777777" w:rsidR="00D863A6" w:rsidRDefault="00D863A6" w:rsidP="00D863A6">
      <w:pPr>
        <w:ind w:left="708"/>
      </w:pPr>
    </w:p>
    <w:p w14:paraId="158F9276" w14:textId="77777777" w:rsidR="005C3482" w:rsidRPr="005C3482" w:rsidRDefault="005C3482" w:rsidP="005C3482">
      <w:pPr>
        <w:tabs>
          <w:tab w:val="left" w:pos="709"/>
          <w:tab w:val="left" w:pos="5387"/>
        </w:tabs>
        <w:rPr>
          <w:color w:val="000000" w:themeColor="text1"/>
        </w:rPr>
      </w:pPr>
      <w:r w:rsidRPr="005C3482">
        <w:rPr>
          <w:color w:val="000000" w:themeColor="text1"/>
        </w:rPr>
        <w:t>Základní popis technických a technologických zařízení</w:t>
      </w:r>
      <w:r w:rsidR="001C3BA8">
        <w:rPr>
          <w:color w:val="000000" w:themeColor="text1"/>
        </w:rPr>
        <w:t xml:space="preserve"> a stavebních objektů je uvedeno v souhrnné technické zprávě </w:t>
      </w:r>
      <w:r w:rsidR="002B3B7B">
        <w:rPr>
          <w:color w:val="000000" w:themeColor="text1"/>
        </w:rPr>
        <w:t xml:space="preserve">STZ </w:t>
      </w:r>
      <w:r w:rsidR="001C3BA8">
        <w:rPr>
          <w:color w:val="000000" w:themeColor="text1"/>
        </w:rPr>
        <w:t>část B.2.6 Základní charakteristika</w:t>
      </w:r>
    </w:p>
    <w:p w14:paraId="3FF27A81" w14:textId="77777777" w:rsidR="005C3482" w:rsidRDefault="005C3482" w:rsidP="005C3482">
      <w:pPr>
        <w:tabs>
          <w:tab w:val="left" w:pos="709"/>
          <w:tab w:val="left" w:pos="5387"/>
        </w:tabs>
        <w:rPr>
          <w:color w:val="000000" w:themeColor="text1"/>
        </w:rPr>
      </w:pPr>
    </w:p>
    <w:p w14:paraId="54528532" w14:textId="77777777" w:rsidR="00AD2DC9" w:rsidRPr="000958D2" w:rsidRDefault="00DF4A37" w:rsidP="000958D2">
      <w:pPr>
        <w:pStyle w:val="Nadpis1"/>
      </w:pPr>
      <w:bookmarkStart w:id="35" w:name="_Toc27642381"/>
      <w:r w:rsidRPr="000958D2">
        <w:t>S</w:t>
      </w:r>
      <w:r w:rsidR="00AD2DC9" w:rsidRPr="000958D2">
        <w:t>eznam vstupních podkladů</w:t>
      </w:r>
      <w:bookmarkEnd w:id="30"/>
      <w:bookmarkEnd w:id="31"/>
      <w:bookmarkEnd w:id="32"/>
      <w:bookmarkEnd w:id="33"/>
      <w:bookmarkEnd w:id="35"/>
    </w:p>
    <w:p w14:paraId="7CCCC34D" w14:textId="77777777" w:rsidR="00653107" w:rsidRPr="00ED615A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bookmarkStart w:id="36" w:name="_Hlk487635300"/>
      <w:r w:rsidRPr="00ED615A">
        <w:t>Údaje z katastru nemovitostí</w:t>
      </w:r>
    </w:p>
    <w:p w14:paraId="566D4FA4" w14:textId="77777777" w:rsidR="00653107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 w:rsidRPr="00ED615A">
        <w:t>Mapa katastru</w:t>
      </w:r>
    </w:p>
    <w:p w14:paraId="3A952B5B" w14:textId="77777777" w:rsidR="00653107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>
        <w:t>Geodetické zaměření fa. G</w:t>
      </w:r>
      <w:r w:rsidR="0089445D">
        <w:t xml:space="preserve">eosta </w:t>
      </w:r>
      <w:r>
        <w:t xml:space="preserve">z.r. </w:t>
      </w:r>
      <w:r w:rsidR="0089445D">
        <w:t>06/</w:t>
      </w:r>
      <w:r>
        <w:t>201</w:t>
      </w:r>
      <w:r w:rsidR="0089445D">
        <w:t>9</w:t>
      </w:r>
    </w:p>
    <w:p w14:paraId="07AD27AA" w14:textId="77777777" w:rsidR="00653107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>
        <w:t>Existence inž. sítí z vyjádření správců inž sítí.</w:t>
      </w:r>
    </w:p>
    <w:p w14:paraId="72EFDAB7" w14:textId="77777777" w:rsidR="003A2940" w:rsidRDefault="003A2940" w:rsidP="003A2940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Dokumentace pro územní rozhodnutí, zpracovaná společností </w:t>
      </w:r>
      <w:r w:rsidRPr="003A2940">
        <w:rPr>
          <w:rFonts w:ascii="Arial" w:hAnsi="Arial" w:cs="Arial"/>
          <w:sz w:val="22"/>
          <w:szCs w:val="22"/>
          <w:lang w:eastAsia="ar-SA"/>
        </w:rPr>
        <w:t>ArchiBIM studio s.r.o.</w:t>
      </w:r>
      <w:r>
        <w:rPr>
          <w:rFonts w:ascii="Arial" w:hAnsi="Arial" w:cs="Arial"/>
          <w:sz w:val="22"/>
          <w:szCs w:val="22"/>
          <w:lang w:eastAsia="ar-SA"/>
        </w:rPr>
        <w:t xml:space="preserve"> březen 2020.</w:t>
      </w:r>
    </w:p>
    <w:p w14:paraId="1A21334C" w14:textId="5129BECA" w:rsidR="00DD2ABC" w:rsidRDefault="0089445D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Inženýrsko</w:t>
      </w:r>
      <w:r w:rsidR="008C3A7B">
        <w:rPr>
          <w:rFonts w:ascii="Arial" w:hAnsi="Arial" w:cs="Arial"/>
          <w:sz w:val="22"/>
          <w:szCs w:val="22"/>
          <w:lang w:eastAsia="ar-SA"/>
        </w:rPr>
        <w:t>-</w:t>
      </w:r>
      <w:r>
        <w:rPr>
          <w:rFonts w:ascii="Arial" w:hAnsi="Arial" w:cs="Arial"/>
          <w:sz w:val="22"/>
          <w:szCs w:val="22"/>
          <w:lang w:eastAsia="ar-SA"/>
        </w:rPr>
        <w:t>geologický průzkum</w:t>
      </w:r>
      <w:r w:rsidR="003A2940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3A2940" w:rsidRPr="003A2940">
        <w:rPr>
          <w:rFonts w:ascii="Arial" w:hAnsi="Arial" w:cs="Arial"/>
          <w:sz w:val="22"/>
          <w:szCs w:val="22"/>
          <w:lang w:eastAsia="ar-SA"/>
        </w:rPr>
        <w:t>(KOGEO s.r.o; Ostrava Poruba</w:t>
      </w:r>
      <w:r w:rsidR="003A2940">
        <w:rPr>
          <w:rFonts w:ascii="Arial" w:hAnsi="Arial" w:cs="Arial"/>
          <w:sz w:val="22"/>
          <w:szCs w:val="22"/>
          <w:lang w:eastAsia="ar-SA"/>
        </w:rPr>
        <w:t>, květen 2009</w:t>
      </w:r>
    </w:p>
    <w:p w14:paraId="5613FB72" w14:textId="77777777" w:rsidR="003A2940" w:rsidRDefault="003A2940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H</w:t>
      </w:r>
      <w:r w:rsidRPr="003A2940">
        <w:rPr>
          <w:rFonts w:ascii="Arial" w:hAnsi="Arial" w:cs="Arial"/>
          <w:sz w:val="22"/>
          <w:szCs w:val="22"/>
          <w:lang w:eastAsia="ar-SA"/>
        </w:rPr>
        <w:t xml:space="preserve">ydrogeologický průzkum, Ing. David Muška </w:t>
      </w:r>
      <w:r>
        <w:rPr>
          <w:rFonts w:ascii="Arial" w:hAnsi="Arial" w:cs="Arial"/>
          <w:sz w:val="22"/>
          <w:szCs w:val="22"/>
          <w:lang w:eastAsia="ar-SA"/>
        </w:rPr>
        <w:t>, únor 2020</w:t>
      </w:r>
    </w:p>
    <w:p w14:paraId="49893D33" w14:textId="6E282435" w:rsidR="003A2940" w:rsidRDefault="003A2940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M</w:t>
      </w:r>
      <w:r w:rsidRPr="003A2940">
        <w:rPr>
          <w:rFonts w:ascii="Arial" w:hAnsi="Arial" w:cs="Arial"/>
          <w:sz w:val="22"/>
          <w:szCs w:val="22"/>
          <w:lang w:eastAsia="ar-SA"/>
        </w:rPr>
        <w:t>ěření radonu</w:t>
      </w:r>
      <w:r>
        <w:rPr>
          <w:rFonts w:ascii="Arial" w:hAnsi="Arial" w:cs="Arial"/>
          <w:sz w:val="22"/>
          <w:szCs w:val="22"/>
          <w:lang w:eastAsia="ar-SA"/>
        </w:rPr>
        <w:t xml:space="preserve">, </w:t>
      </w:r>
      <w:r w:rsidRPr="003A2940">
        <w:rPr>
          <w:rFonts w:ascii="Arial" w:hAnsi="Arial" w:cs="Arial"/>
          <w:sz w:val="22"/>
          <w:szCs w:val="22"/>
          <w:lang w:eastAsia="ar-SA"/>
        </w:rPr>
        <w:t>Radkontrol; Ing. Ivan Doležal</w:t>
      </w:r>
      <w:r>
        <w:rPr>
          <w:rFonts w:ascii="Arial" w:hAnsi="Arial" w:cs="Arial"/>
          <w:sz w:val="22"/>
          <w:szCs w:val="22"/>
          <w:lang w:eastAsia="ar-SA"/>
        </w:rPr>
        <w:t>, 2009</w:t>
      </w:r>
    </w:p>
    <w:p w14:paraId="06B9A6EE" w14:textId="77777777" w:rsidR="007F5BA9" w:rsidRDefault="007F5BA9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Korozní průzkum, zpracovaný KPTECH , s.r.o. 06/2019</w:t>
      </w:r>
    </w:p>
    <w:p w14:paraId="1B45B468" w14:textId="12338E23" w:rsidR="00F11B58" w:rsidRDefault="00F11B58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Dendrologický průzkum</w:t>
      </w:r>
      <w:r w:rsidR="003A2940">
        <w:rPr>
          <w:rFonts w:ascii="Arial" w:hAnsi="Arial" w:cs="Arial"/>
          <w:sz w:val="22"/>
          <w:szCs w:val="22"/>
          <w:lang w:eastAsia="ar-SA"/>
        </w:rPr>
        <w:t>, ing. Petr Šiřina</w:t>
      </w:r>
    </w:p>
    <w:p w14:paraId="5EE09886" w14:textId="24E1B96E" w:rsidR="003A2940" w:rsidRPr="0095004C" w:rsidRDefault="003A2940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Hluková studie, Jiří Ševčík, únor 2020</w:t>
      </w:r>
    </w:p>
    <w:p w14:paraId="5C26B93E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Fotodokumentace provedená zpracovatelem dokumentace</w:t>
      </w:r>
    </w:p>
    <w:p w14:paraId="549D79F5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Výkresová dokumentace sousedních stávajících objektů</w:t>
      </w:r>
    </w:p>
    <w:p w14:paraId="385C7E33" w14:textId="77777777" w:rsidR="00DD2ABC" w:rsidRPr="0095004C" w:rsidRDefault="00DD2ABC" w:rsidP="0095004C">
      <w:pPr>
        <w:pStyle w:val="04Tahomanormal12obyejn"/>
        <w:ind w:left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 xml:space="preserve">archiv </w:t>
      </w:r>
      <w:r w:rsidR="00DF4A37">
        <w:rPr>
          <w:rFonts w:ascii="Arial" w:hAnsi="Arial" w:cs="Arial"/>
          <w:sz w:val="22"/>
          <w:szCs w:val="22"/>
          <w:lang w:eastAsia="ar-SA"/>
        </w:rPr>
        <w:t>VŠB</w:t>
      </w:r>
    </w:p>
    <w:p w14:paraId="4F624E55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 xml:space="preserve">Územní plán </w:t>
      </w:r>
      <w:r w:rsidR="00DF4A37">
        <w:rPr>
          <w:rFonts w:ascii="Arial" w:hAnsi="Arial" w:cs="Arial"/>
          <w:sz w:val="22"/>
          <w:szCs w:val="22"/>
          <w:lang w:eastAsia="ar-SA"/>
        </w:rPr>
        <w:t xml:space="preserve">Města Ostrava </w:t>
      </w:r>
    </w:p>
    <w:p w14:paraId="0963EAA0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Orientační výpisy z katastru nemovitostí a obchodního rejstříku</w:t>
      </w:r>
    </w:p>
    <w:p w14:paraId="592CA423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Požadavky investora</w:t>
      </w:r>
    </w:p>
    <w:p w14:paraId="20A1AC68" w14:textId="77777777" w:rsidR="00DD2AB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Platná legislativa ČR</w:t>
      </w:r>
    </w:p>
    <w:p w14:paraId="755FD583" w14:textId="26519D52" w:rsidR="005A53CE" w:rsidRDefault="005A53CE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Dokumentace pro územní rozhodnutí, zpracovaná </w:t>
      </w:r>
      <w:r w:rsidR="003A2940">
        <w:rPr>
          <w:rFonts w:ascii="Arial" w:hAnsi="Arial" w:cs="Arial"/>
          <w:sz w:val="22"/>
          <w:szCs w:val="22"/>
          <w:lang w:eastAsia="ar-SA"/>
        </w:rPr>
        <w:t xml:space="preserve">společností </w:t>
      </w:r>
      <w:r w:rsidR="003A2940" w:rsidRPr="003A2940">
        <w:rPr>
          <w:rFonts w:ascii="Arial" w:hAnsi="Arial" w:cs="Arial"/>
          <w:sz w:val="22"/>
          <w:szCs w:val="22"/>
          <w:lang w:eastAsia="ar-SA"/>
        </w:rPr>
        <w:t>ArchiBIM studio s.r.o.</w:t>
      </w:r>
      <w:r w:rsidR="003A2940">
        <w:rPr>
          <w:rFonts w:ascii="Arial" w:hAnsi="Arial" w:cs="Arial"/>
          <w:sz w:val="22"/>
          <w:szCs w:val="22"/>
          <w:lang w:eastAsia="ar-SA"/>
        </w:rPr>
        <w:t xml:space="preserve"> březen 2020.</w:t>
      </w:r>
    </w:p>
    <w:p w14:paraId="2295EA0C" w14:textId="77777777" w:rsidR="00A95109" w:rsidRDefault="00A95109" w:rsidP="00DD6E1F">
      <w:pPr>
        <w:shd w:val="clear" w:color="auto" w:fill="FFFFFF"/>
        <w:suppressAutoHyphens w:val="0"/>
        <w:spacing w:line="276" w:lineRule="auto"/>
      </w:pPr>
    </w:p>
    <w:bookmarkEnd w:id="36"/>
    <w:p w14:paraId="6C4081D5" w14:textId="77777777" w:rsidR="00AD2DC9" w:rsidRDefault="00AD2DC9" w:rsidP="00BE7002"/>
    <w:p w14:paraId="01C1C06B" w14:textId="77777777" w:rsidR="00A95109" w:rsidRDefault="00A95109" w:rsidP="00BE7002"/>
    <w:p w14:paraId="00FF7C0D" w14:textId="6A70009B" w:rsidR="00A95109" w:rsidRDefault="00653107">
      <w:r w:rsidRPr="00653107">
        <w:t xml:space="preserve">V Ostravě, </w:t>
      </w:r>
      <w:r w:rsidR="003A2940">
        <w:t>listopad</w:t>
      </w:r>
      <w:r w:rsidR="00557527">
        <w:t xml:space="preserve"> 2020</w:t>
      </w:r>
      <w:r w:rsidR="00557527">
        <w:tab/>
      </w:r>
      <w:r w:rsidRPr="00653107">
        <w:tab/>
      </w:r>
      <w:r w:rsidRPr="00653107">
        <w:tab/>
        <w:t>vypracoval: Ing. Martin Cieślar a kolektiv</w:t>
      </w:r>
    </w:p>
    <w:sectPr w:rsidR="00A95109" w:rsidSect="00C74DE0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54FE2" w14:textId="77777777" w:rsidR="00C12616" w:rsidRDefault="00C12616">
      <w:r>
        <w:separator/>
      </w:r>
    </w:p>
  </w:endnote>
  <w:endnote w:type="continuationSeparator" w:id="0">
    <w:p w14:paraId="7E431C58" w14:textId="77777777" w:rsidR="00C12616" w:rsidRDefault="00C1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E0034" w14:textId="77777777" w:rsidR="00C12616" w:rsidRDefault="00C12616" w:rsidP="009308C7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13CA8FC1" w14:textId="16514740" w:rsidR="00C12616" w:rsidRDefault="00C12616" w:rsidP="00425C35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FE2A86">
      <w:rPr>
        <w:sz w:val="18"/>
        <w:szCs w:val="18"/>
      </w:rPr>
      <w:t>20</w:t>
    </w:r>
    <w:r>
      <w:rPr>
        <w:sz w:val="18"/>
        <w:szCs w:val="18"/>
      </w:rPr>
      <w:t>-0</w:t>
    </w:r>
    <w:r w:rsidR="00FE2A86">
      <w:rPr>
        <w:sz w:val="18"/>
        <w:szCs w:val="18"/>
      </w:rPr>
      <w:t>26</w:t>
    </w:r>
    <w:r>
      <w:rPr>
        <w:sz w:val="18"/>
        <w:szCs w:val="18"/>
      </w:rPr>
      <w:t>-</w:t>
    </w:r>
    <w:r w:rsidR="000958D2">
      <w:rPr>
        <w:sz w:val="18"/>
        <w:szCs w:val="18"/>
      </w:rPr>
      <w:t>4</w:t>
    </w:r>
    <w:r>
      <w:rPr>
        <w:sz w:val="18"/>
        <w:szCs w:val="18"/>
      </w:rPr>
      <w:t xml:space="preserve"> / A                                                                                                         </w:t>
    </w:r>
    <w:r>
      <w:rPr>
        <w:sz w:val="18"/>
        <w:szCs w:val="18"/>
      </w:rPr>
      <w:tab/>
      <w:t xml:space="preserve">strana </w:t>
    </w:r>
    <w:r w:rsidR="00151768"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 w:rsidR="00151768">
      <w:rPr>
        <w:sz w:val="18"/>
        <w:szCs w:val="18"/>
      </w:rPr>
      <w:fldChar w:fldCharType="separate"/>
    </w:r>
    <w:r w:rsidR="003E1484">
      <w:rPr>
        <w:noProof/>
        <w:sz w:val="18"/>
        <w:szCs w:val="18"/>
      </w:rPr>
      <w:t>2</w:t>
    </w:r>
    <w:r w:rsidR="00151768"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 w:rsidR="00151768"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 w:rsidR="00151768">
      <w:rPr>
        <w:sz w:val="18"/>
        <w:szCs w:val="18"/>
      </w:rPr>
      <w:fldChar w:fldCharType="separate"/>
    </w:r>
    <w:r w:rsidR="003E1484">
      <w:rPr>
        <w:noProof/>
        <w:sz w:val="18"/>
        <w:szCs w:val="18"/>
      </w:rPr>
      <w:t>6</w:t>
    </w:r>
    <w:r w:rsidR="00151768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C745C" w14:textId="77777777" w:rsidR="00C12616" w:rsidRDefault="00C126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1EFCD" w14:textId="77777777" w:rsidR="00C12616" w:rsidRDefault="00C12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6B486" w14:textId="77777777" w:rsidR="00C12616" w:rsidRDefault="00C12616">
      <w:r>
        <w:separator/>
      </w:r>
    </w:p>
  </w:footnote>
  <w:footnote w:type="continuationSeparator" w:id="0">
    <w:p w14:paraId="13EC2F5B" w14:textId="77777777" w:rsidR="00C12616" w:rsidRDefault="00C1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DC50B" w14:textId="77777777" w:rsidR="00C12616" w:rsidRPr="00EE61AF" w:rsidRDefault="00C12616" w:rsidP="00EE61A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F214F" w14:textId="77777777" w:rsidR="00C12616" w:rsidRDefault="00C1261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726E41F" wp14:editId="7A0A3C18">
          <wp:simplePos x="0" y="0"/>
          <wp:positionH relativeFrom="column">
            <wp:posOffset>1266825</wp:posOffset>
          </wp:positionH>
          <wp:positionV relativeFrom="paragraph">
            <wp:posOffset>-3175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0790D" w14:textId="77777777" w:rsidR="00C12616" w:rsidRDefault="00C1261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CC321" w14:textId="77777777" w:rsidR="00C12616" w:rsidRDefault="00C12616" w:rsidP="00C16509">
    <w:pPr>
      <w:pStyle w:val="Zhlav"/>
      <w:rPr>
        <w:sz w:val="18"/>
        <w:szCs w:val="18"/>
      </w:rPr>
    </w:pPr>
  </w:p>
  <w:p w14:paraId="2806AD2B" w14:textId="7F54688B" w:rsidR="002A6FB7" w:rsidRDefault="00FE2A86" w:rsidP="00043CAD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 w:rsidRPr="00FE2A86">
      <w:rPr>
        <w:sz w:val="18"/>
        <w:szCs w:val="18"/>
      </w:rPr>
      <w:t>Centrum Energetických a Environmentálních Technologií – Explorer (CEETe)</w:t>
    </w:r>
  </w:p>
  <w:p w14:paraId="232E1ED8" w14:textId="77777777" w:rsidR="00C12616" w:rsidRDefault="00C12616" w:rsidP="00043CAD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</w:t>
    </w:r>
    <w:r w:rsidR="002A6FB7">
      <w:rPr>
        <w:sz w:val="18"/>
        <w:szCs w:val="18"/>
      </w:rPr>
      <w:t xml:space="preserve"> stavebního povolení</w:t>
    </w:r>
  </w:p>
  <w:p w14:paraId="3B61FE3D" w14:textId="77777777" w:rsidR="00C12616" w:rsidRDefault="00C12616" w:rsidP="00043CAD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A. Průvodní zpráva</w:t>
    </w:r>
  </w:p>
  <w:p w14:paraId="396345B9" w14:textId="77777777" w:rsidR="00C12616" w:rsidRPr="00043CAD" w:rsidRDefault="00C12616" w:rsidP="00043CAD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E2C30" w14:textId="77777777" w:rsidR="00C12616" w:rsidRDefault="00C126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5" w15:restartNumberingAfterBreak="0">
    <w:nsid w:val="0D0652F4"/>
    <w:multiLevelType w:val="hybridMultilevel"/>
    <w:tmpl w:val="1C2662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B21CB1"/>
    <w:multiLevelType w:val="hybridMultilevel"/>
    <w:tmpl w:val="ECE218F6"/>
    <w:lvl w:ilvl="0" w:tplc="60BC79FC">
      <w:start w:val="1"/>
      <w:numFmt w:val="decimal"/>
      <w:lvlText w:val="[%1]"/>
      <w:lvlJc w:val="left"/>
      <w:pPr>
        <w:ind w:left="1920" w:hanging="360"/>
      </w:pPr>
      <w:rPr>
        <w:rFonts w:ascii="Arial" w:hAnsi="Arial" w:cs="Arial" w:hint="default"/>
      </w:rPr>
    </w:lvl>
    <w:lvl w:ilvl="1" w:tplc="EF10FE36">
      <w:numFmt w:val="bullet"/>
      <w:lvlText w:val="-"/>
      <w:lvlJc w:val="left"/>
      <w:pPr>
        <w:ind w:left="1222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6142E0E"/>
    <w:multiLevelType w:val="hybridMultilevel"/>
    <w:tmpl w:val="3AB23F84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C76DDD"/>
    <w:multiLevelType w:val="hybridMultilevel"/>
    <w:tmpl w:val="FDA41C4E"/>
    <w:lvl w:ilvl="0" w:tplc="26BC52E8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EE74D1E"/>
    <w:multiLevelType w:val="hybridMultilevel"/>
    <w:tmpl w:val="7DBE8982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FC77C3"/>
    <w:multiLevelType w:val="hybridMultilevel"/>
    <w:tmpl w:val="FFC6F7B2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C6E5A"/>
    <w:multiLevelType w:val="hybridMultilevel"/>
    <w:tmpl w:val="3F24B078"/>
    <w:lvl w:ilvl="0" w:tplc="A866F164">
      <w:start w:val="1"/>
      <w:numFmt w:val="lowerLetter"/>
      <w:lvlText w:val="%1)"/>
      <w:lvlJc w:val="left"/>
      <w:pPr>
        <w:ind w:left="1071" w:hanging="711"/>
      </w:pPr>
      <w:rPr>
        <w:rFonts w:ascii="Arial" w:eastAsia="Times New Roman" w:hAnsi="Arial" w:cs="Arial" w:hint="default"/>
        <w:color w:val="0000FF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89638F"/>
    <w:multiLevelType w:val="hybridMultilevel"/>
    <w:tmpl w:val="73F4E4D4"/>
    <w:lvl w:ilvl="0" w:tplc="3252C3B2">
      <w:start w:val="1"/>
      <w:numFmt w:val="decimal"/>
      <w:pStyle w:val="Nadpis1"/>
      <w:lvlText w:val="A. %1"/>
      <w:lvlJc w:val="left"/>
      <w:pPr>
        <w:ind w:left="24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311BAF"/>
    <w:multiLevelType w:val="hybridMultilevel"/>
    <w:tmpl w:val="66369F56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519F4"/>
    <w:multiLevelType w:val="hybridMultilevel"/>
    <w:tmpl w:val="B81A6A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EA658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C13799"/>
    <w:multiLevelType w:val="hybridMultilevel"/>
    <w:tmpl w:val="5B680024"/>
    <w:lvl w:ilvl="0" w:tplc="D4963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60143"/>
    <w:multiLevelType w:val="hybridMultilevel"/>
    <w:tmpl w:val="D7601C78"/>
    <w:lvl w:ilvl="0" w:tplc="78AAA83E">
      <w:start w:val="1"/>
      <w:numFmt w:val="lowerLetter"/>
      <w:lvlText w:val="%1)"/>
      <w:lvlJc w:val="left"/>
      <w:pPr>
        <w:ind w:left="1071" w:hanging="711"/>
      </w:pPr>
      <w:rPr>
        <w:rFonts w:ascii="Arial" w:eastAsia="Times New Roman" w:hAnsi="Arial" w:cs="Arial" w:hint="default"/>
        <w:color w:val="0000FF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3"/>
  </w:num>
  <w:num w:numId="5">
    <w:abstractNumId w:val="14"/>
  </w:num>
  <w:num w:numId="6">
    <w:abstractNumId w:val="28"/>
  </w:num>
  <w:num w:numId="7">
    <w:abstractNumId w:val="21"/>
  </w:num>
  <w:num w:numId="8">
    <w:abstractNumId w:val="18"/>
  </w:num>
  <w:num w:numId="9">
    <w:abstractNumId w:val="18"/>
    <w:lvlOverride w:ilvl="0">
      <w:startOverride w:val="1"/>
    </w:lvlOverride>
  </w:num>
  <w:num w:numId="10">
    <w:abstractNumId w:val="26"/>
  </w:num>
  <w:num w:numId="11">
    <w:abstractNumId w:val="20"/>
  </w:num>
  <w:num w:numId="12">
    <w:abstractNumId w:val="16"/>
  </w:num>
  <w:num w:numId="13">
    <w:abstractNumId w:val="22"/>
  </w:num>
  <w:num w:numId="14">
    <w:abstractNumId w:val="30"/>
  </w:num>
  <w:num w:numId="15">
    <w:abstractNumId w:val="27"/>
  </w:num>
  <w:num w:numId="16">
    <w:abstractNumId w:val="23"/>
  </w:num>
  <w:num w:numId="17">
    <w:abstractNumId w:val="31"/>
  </w:num>
  <w:num w:numId="18">
    <w:abstractNumId w:val="24"/>
  </w:num>
  <w:num w:numId="19">
    <w:abstractNumId w:val="17"/>
  </w:num>
  <w:num w:numId="20">
    <w:abstractNumId w:val="19"/>
  </w:num>
  <w:num w:numId="21">
    <w:abstractNumId w:val="29"/>
  </w:num>
  <w:num w:numId="22">
    <w:abstractNumId w:val="18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18"/>
    <w:lvlOverride w:ilvl="0">
      <w:startOverride w:val="1"/>
    </w:lvlOverride>
  </w:num>
  <w:num w:numId="25">
    <w:abstractNumId w:val="33"/>
  </w:num>
  <w:num w:numId="26">
    <w:abstractNumId w:val="32"/>
  </w:num>
  <w:num w:numId="27">
    <w:abstractNumId w:val="15"/>
  </w:num>
  <w:num w:numId="28">
    <w:abstractNumId w:val="34"/>
  </w:num>
  <w:num w:numId="29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E8"/>
    <w:rsid w:val="000017D2"/>
    <w:rsid w:val="00001806"/>
    <w:rsid w:val="0001205B"/>
    <w:rsid w:val="000123A8"/>
    <w:rsid w:val="000170D1"/>
    <w:rsid w:val="000174C8"/>
    <w:rsid w:val="00020D2F"/>
    <w:rsid w:val="00022770"/>
    <w:rsid w:val="0002492B"/>
    <w:rsid w:val="00025292"/>
    <w:rsid w:val="00026A83"/>
    <w:rsid w:val="00031510"/>
    <w:rsid w:val="00035C38"/>
    <w:rsid w:val="00040649"/>
    <w:rsid w:val="00040F77"/>
    <w:rsid w:val="00042F8B"/>
    <w:rsid w:val="000436E8"/>
    <w:rsid w:val="00043CAD"/>
    <w:rsid w:val="00044425"/>
    <w:rsid w:val="00045A73"/>
    <w:rsid w:val="000507CA"/>
    <w:rsid w:val="000510D0"/>
    <w:rsid w:val="000525F7"/>
    <w:rsid w:val="00055E4C"/>
    <w:rsid w:val="0005617E"/>
    <w:rsid w:val="00060366"/>
    <w:rsid w:val="00064747"/>
    <w:rsid w:val="00070943"/>
    <w:rsid w:val="0007165A"/>
    <w:rsid w:val="00071987"/>
    <w:rsid w:val="00075962"/>
    <w:rsid w:val="00081E51"/>
    <w:rsid w:val="00082ECE"/>
    <w:rsid w:val="00091754"/>
    <w:rsid w:val="00091B65"/>
    <w:rsid w:val="000958D2"/>
    <w:rsid w:val="000977CC"/>
    <w:rsid w:val="000A1CB8"/>
    <w:rsid w:val="000A4B03"/>
    <w:rsid w:val="000B3883"/>
    <w:rsid w:val="000B3FEC"/>
    <w:rsid w:val="000B5185"/>
    <w:rsid w:val="000B78EA"/>
    <w:rsid w:val="000B7AE3"/>
    <w:rsid w:val="000C4431"/>
    <w:rsid w:val="000C5338"/>
    <w:rsid w:val="000C7994"/>
    <w:rsid w:val="000C7D76"/>
    <w:rsid w:val="000D04A7"/>
    <w:rsid w:val="000D0BD0"/>
    <w:rsid w:val="000D3F8D"/>
    <w:rsid w:val="000D4667"/>
    <w:rsid w:val="000E5A71"/>
    <w:rsid w:val="000F19C7"/>
    <w:rsid w:val="000F1AF6"/>
    <w:rsid w:val="000F28C6"/>
    <w:rsid w:val="000F3437"/>
    <w:rsid w:val="000F3AAA"/>
    <w:rsid w:val="000F6850"/>
    <w:rsid w:val="001021DB"/>
    <w:rsid w:val="001103BA"/>
    <w:rsid w:val="00114FD8"/>
    <w:rsid w:val="00120551"/>
    <w:rsid w:val="00122FF4"/>
    <w:rsid w:val="00130953"/>
    <w:rsid w:val="00134F0B"/>
    <w:rsid w:val="001355B8"/>
    <w:rsid w:val="001437BB"/>
    <w:rsid w:val="00143FDF"/>
    <w:rsid w:val="001457C1"/>
    <w:rsid w:val="0014790C"/>
    <w:rsid w:val="00151768"/>
    <w:rsid w:val="001532A9"/>
    <w:rsid w:val="00154AC9"/>
    <w:rsid w:val="00154D9E"/>
    <w:rsid w:val="001615F6"/>
    <w:rsid w:val="00161B90"/>
    <w:rsid w:val="00166B5C"/>
    <w:rsid w:val="001677E9"/>
    <w:rsid w:val="00170336"/>
    <w:rsid w:val="0017136B"/>
    <w:rsid w:val="00172603"/>
    <w:rsid w:val="0017271C"/>
    <w:rsid w:val="0017555A"/>
    <w:rsid w:val="00177933"/>
    <w:rsid w:val="001838B6"/>
    <w:rsid w:val="001849AA"/>
    <w:rsid w:val="00187A0B"/>
    <w:rsid w:val="00190BF4"/>
    <w:rsid w:val="001919FB"/>
    <w:rsid w:val="00193A4C"/>
    <w:rsid w:val="00194593"/>
    <w:rsid w:val="00194F26"/>
    <w:rsid w:val="00197118"/>
    <w:rsid w:val="00197AEE"/>
    <w:rsid w:val="001A1178"/>
    <w:rsid w:val="001A2257"/>
    <w:rsid w:val="001A5574"/>
    <w:rsid w:val="001A5A8C"/>
    <w:rsid w:val="001A6B91"/>
    <w:rsid w:val="001B007A"/>
    <w:rsid w:val="001B1F46"/>
    <w:rsid w:val="001C0866"/>
    <w:rsid w:val="001C2087"/>
    <w:rsid w:val="001C2657"/>
    <w:rsid w:val="001C3B44"/>
    <w:rsid w:val="001C3BA8"/>
    <w:rsid w:val="001C50A0"/>
    <w:rsid w:val="001C6461"/>
    <w:rsid w:val="001C64B5"/>
    <w:rsid w:val="001D1AA8"/>
    <w:rsid w:val="001D1E5D"/>
    <w:rsid w:val="001D2888"/>
    <w:rsid w:val="001D43DC"/>
    <w:rsid w:val="001D5376"/>
    <w:rsid w:val="001D719C"/>
    <w:rsid w:val="001E0C74"/>
    <w:rsid w:val="001E3DD8"/>
    <w:rsid w:val="001E66A4"/>
    <w:rsid w:val="001E71BD"/>
    <w:rsid w:val="001E74E0"/>
    <w:rsid w:val="001F369B"/>
    <w:rsid w:val="001F4ECA"/>
    <w:rsid w:val="001F77B7"/>
    <w:rsid w:val="001F7AE2"/>
    <w:rsid w:val="00203296"/>
    <w:rsid w:val="00207899"/>
    <w:rsid w:val="002117C9"/>
    <w:rsid w:val="00212727"/>
    <w:rsid w:val="00214A65"/>
    <w:rsid w:val="00215891"/>
    <w:rsid w:val="002208A4"/>
    <w:rsid w:val="002242E3"/>
    <w:rsid w:val="002251AF"/>
    <w:rsid w:val="00225BFC"/>
    <w:rsid w:val="00226AA9"/>
    <w:rsid w:val="00226C72"/>
    <w:rsid w:val="00226D33"/>
    <w:rsid w:val="0023031D"/>
    <w:rsid w:val="00234D66"/>
    <w:rsid w:val="00236EA8"/>
    <w:rsid w:val="00237597"/>
    <w:rsid w:val="00237974"/>
    <w:rsid w:val="0024220E"/>
    <w:rsid w:val="0024449E"/>
    <w:rsid w:val="00244B4B"/>
    <w:rsid w:val="0024634B"/>
    <w:rsid w:val="00246629"/>
    <w:rsid w:val="002468CA"/>
    <w:rsid w:val="0025348B"/>
    <w:rsid w:val="00254BB7"/>
    <w:rsid w:val="00262349"/>
    <w:rsid w:val="00264C85"/>
    <w:rsid w:val="00266984"/>
    <w:rsid w:val="0027124B"/>
    <w:rsid w:val="002750AE"/>
    <w:rsid w:val="00282260"/>
    <w:rsid w:val="002830F9"/>
    <w:rsid w:val="00283A2A"/>
    <w:rsid w:val="0028477E"/>
    <w:rsid w:val="002A04C9"/>
    <w:rsid w:val="002A068D"/>
    <w:rsid w:val="002A2F04"/>
    <w:rsid w:val="002A3C66"/>
    <w:rsid w:val="002A6FB7"/>
    <w:rsid w:val="002A7069"/>
    <w:rsid w:val="002B1596"/>
    <w:rsid w:val="002B2DD4"/>
    <w:rsid w:val="002B2F91"/>
    <w:rsid w:val="002B3B7B"/>
    <w:rsid w:val="002C2CA3"/>
    <w:rsid w:val="002C4818"/>
    <w:rsid w:val="002C54F8"/>
    <w:rsid w:val="002C738C"/>
    <w:rsid w:val="002C73A9"/>
    <w:rsid w:val="002E0163"/>
    <w:rsid w:val="002E136C"/>
    <w:rsid w:val="002E223D"/>
    <w:rsid w:val="002E4B8A"/>
    <w:rsid w:val="002E5877"/>
    <w:rsid w:val="002E7861"/>
    <w:rsid w:val="002F1885"/>
    <w:rsid w:val="002F6843"/>
    <w:rsid w:val="00311136"/>
    <w:rsid w:val="0031425B"/>
    <w:rsid w:val="00314C68"/>
    <w:rsid w:val="00317470"/>
    <w:rsid w:val="00317E76"/>
    <w:rsid w:val="0032388F"/>
    <w:rsid w:val="00323F4D"/>
    <w:rsid w:val="00326B70"/>
    <w:rsid w:val="00330641"/>
    <w:rsid w:val="00335014"/>
    <w:rsid w:val="00336428"/>
    <w:rsid w:val="00336B02"/>
    <w:rsid w:val="00336D30"/>
    <w:rsid w:val="00337294"/>
    <w:rsid w:val="00337883"/>
    <w:rsid w:val="00337F84"/>
    <w:rsid w:val="003404E0"/>
    <w:rsid w:val="003408EA"/>
    <w:rsid w:val="00340A76"/>
    <w:rsid w:val="00341940"/>
    <w:rsid w:val="0034554F"/>
    <w:rsid w:val="00345828"/>
    <w:rsid w:val="00364CD5"/>
    <w:rsid w:val="00367BC6"/>
    <w:rsid w:val="00370F1B"/>
    <w:rsid w:val="00372D25"/>
    <w:rsid w:val="00372D9F"/>
    <w:rsid w:val="00372E48"/>
    <w:rsid w:val="00373291"/>
    <w:rsid w:val="00381EB6"/>
    <w:rsid w:val="00387218"/>
    <w:rsid w:val="00387E64"/>
    <w:rsid w:val="00393BC4"/>
    <w:rsid w:val="003949C2"/>
    <w:rsid w:val="00394B16"/>
    <w:rsid w:val="003954D1"/>
    <w:rsid w:val="00396EC9"/>
    <w:rsid w:val="0039783A"/>
    <w:rsid w:val="003A075A"/>
    <w:rsid w:val="003A2940"/>
    <w:rsid w:val="003A3E8B"/>
    <w:rsid w:val="003A5F7C"/>
    <w:rsid w:val="003B39FD"/>
    <w:rsid w:val="003B691D"/>
    <w:rsid w:val="003B6DE7"/>
    <w:rsid w:val="003C0A6B"/>
    <w:rsid w:val="003C4CF9"/>
    <w:rsid w:val="003D1BE2"/>
    <w:rsid w:val="003D6DF6"/>
    <w:rsid w:val="003E1484"/>
    <w:rsid w:val="003E57D6"/>
    <w:rsid w:val="003F02C3"/>
    <w:rsid w:val="003F0B64"/>
    <w:rsid w:val="003F42D3"/>
    <w:rsid w:val="004000AB"/>
    <w:rsid w:val="004076D7"/>
    <w:rsid w:val="004111CE"/>
    <w:rsid w:val="00413061"/>
    <w:rsid w:val="004132C4"/>
    <w:rsid w:val="00415E35"/>
    <w:rsid w:val="004175B7"/>
    <w:rsid w:val="004211C7"/>
    <w:rsid w:val="004250D6"/>
    <w:rsid w:val="00425C35"/>
    <w:rsid w:val="00430A9C"/>
    <w:rsid w:val="00430DCF"/>
    <w:rsid w:val="004376F1"/>
    <w:rsid w:val="00442278"/>
    <w:rsid w:val="00442784"/>
    <w:rsid w:val="00445430"/>
    <w:rsid w:val="004468C8"/>
    <w:rsid w:val="0045165D"/>
    <w:rsid w:val="004526AE"/>
    <w:rsid w:val="00457740"/>
    <w:rsid w:val="00460084"/>
    <w:rsid w:val="004642E9"/>
    <w:rsid w:val="00464A2A"/>
    <w:rsid w:val="00466BEA"/>
    <w:rsid w:val="00472B32"/>
    <w:rsid w:val="004758A2"/>
    <w:rsid w:val="0047621C"/>
    <w:rsid w:val="004763FF"/>
    <w:rsid w:val="00477F11"/>
    <w:rsid w:val="004809AC"/>
    <w:rsid w:val="00481DED"/>
    <w:rsid w:val="00483DF3"/>
    <w:rsid w:val="0048709B"/>
    <w:rsid w:val="0049105F"/>
    <w:rsid w:val="00492310"/>
    <w:rsid w:val="00492D67"/>
    <w:rsid w:val="00492F6B"/>
    <w:rsid w:val="004A198C"/>
    <w:rsid w:val="004A32D9"/>
    <w:rsid w:val="004A3B92"/>
    <w:rsid w:val="004A4769"/>
    <w:rsid w:val="004A521E"/>
    <w:rsid w:val="004A6FB2"/>
    <w:rsid w:val="004B1C4A"/>
    <w:rsid w:val="004B2E5E"/>
    <w:rsid w:val="004B4486"/>
    <w:rsid w:val="004B6444"/>
    <w:rsid w:val="004C11FD"/>
    <w:rsid w:val="004C426E"/>
    <w:rsid w:val="004C4BA4"/>
    <w:rsid w:val="004C6073"/>
    <w:rsid w:val="004C6F87"/>
    <w:rsid w:val="004D1844"/>
    <w:rsid w:val="004D28FB"/>
    <w:rsid w:val="004D73DA"/>
    <w:rsid w:val="004D74DC"/>
    <w:rsid w:val="004D7FA8"/>
    <w:rsid w:val="004E0D36"/>
    <w:rsid w:val="004E216C"/>
    <w:rsid w:val="004E2750"/>
    <w:rsid w:val="004E6F17"/>
    <w:rsid w:val="004E7855"/>
    <w:rsid w:val="004F189C"/>
    <w:rsid w:val="004F26FD"/>
    <w:rsid w:val="004F2B6E"/>
    <w:rsid w:val="004F39C8"/>
    <w:rsid w:val="004F6D27"/>
    <w:rsid w:val="005023F2"/>
    <w:rsid w:val="0050369C"/>
    <w:rsid w:val="00511D28"/>
    <w:rsid w:val="005125A0"/>
    <w:rsid w:val="00514C1F"/>
    <w:rsid w:val="00515A9E"/>
    <w:rsid w:val="00522D2B"/>
    <w:rsid w:val="005301F0"/>
    <w:rsid w:val="00531AEB"/>
    <w:rsid w:val="00531E03"/>
    <w:rsid w:val="005404BF"/>
    <w:rsid w:val="005431F4"/>
    <w:rsid w:val="0054635A"/>
    <w:rsid w:val="005472BB"/>
    <w:rsid w:val="00550E8B"/>
    <w:rsid w:val="00555954"/>
    <w:rsid w:val="00557527"/>
    <w:rsid w:val="005621A6"/>
    <w:rsid w:val="005639FC"/>
    <w:rsid w:val="00563F1D"/>
    <w:rsid w:val="00564A3E"/>
    <w:rsid w:val="0057054E"/>
    <w:rsid w:val="00572F25"/>
    <w:rsid w:val="00574FC7"/>
    <w:rsid w:val="00575F30"/>
    <w:rsid w:val="0057665B"/>
    <w:rsid w:val="00576B78"/>
    <w:rsid w:val="005845AF"/>
    <w:rsid w:val="0058484A"/>
    <w:rsid w:val="00587A0E"/>
    <w:rsid w:val="00591F46"/>
    <w:rsid w:val="005A088F"/>
    <w:rsid w:val="005A1E12"/>
    <w:rsid w:val="005A212C"/>
    <w:rsid w:val="005A53CE"/>
    <w:rsid w:val="005A5BD8"/>
    <w:rsid w:val="005A66EC"/>
    <w:rsid w:val="005B1D56"/>
    <w:rsid w:val="005B291E"/>
    <w:rsid w:val="005B5329"/>
    <w:rsid w:val="005B5536"/>
    <w:rsid w:val="005B7E50"/>
    <w:rsid w:val="005C1DC4"/>
    <w:rsid w:val="005C2FB8"/>
    <w:rsid w:val="005C3482"/>
    <w:rsid w:val="005D1625"/>
    <w:rsid w:val="005D1706"/>
    <w:rsid w:val="005D33A7"/>
    <w:rsid w:val="005D4E50"/>
    <w:rsid w:val="005D5D97"/>
    <w:rsid w:val="005E0D7E"/>
    <w:rsid w:val="005E1507"/>
    <w:rsid w:val="005E22DA"/>
    <w:rsid w:val="005E324E"/>
    <w:rsid w:val="005E5ACC"/>
    <w:rsid w:val="005F10C4"/>
    <w:rsid w:val="005F257B"/>
    <w:rsid w:val="005F3857"/>
    <w:rsid w:val="005F4798"/>
    <w:rsid w:val="00603034"/>
    <w:rsid w:val="00607049"/>
    <w:rsid w:val="006126E6"/>
    <w:rsid w:val="00614677"/>
    <w:rsid w:val="00616B80"/>
    <w:rsid w:val="00617102"/>
    <w:rsid w:val="0062554B"/>
    <w:rsid w:val="00626583"/>
    <w:rsid w:val="00640F87"/>
    <w:rsid w:val="006422FE"/>
    <w:rsid w:val="00645165"/>
    <w:rsid w:val="0064667E"/>
    <w:rsid w:val="00647100"/>
    <w:rsid w:val="006502CF"/>
    <w:rsid w:val="00650A0F"/>
    <w:rsid w:val="00653107"/>
    <w:rsid w:val="00666A33"/>
    <w:rsid w:val="00666E14"/>
    <w:rsid w:val="00670E58"/>
    <w:rsid w:val="006741AA"/>
    <w:rsid w:val="00676E14"/>
    <w:rsid w:val="00677924"/>
    <w:rsid w:val="006809B7"/>
    <w:rsid w:val="0068236A"/>
    <w:rsid w:val="00684381"/>
    <w:rsid w:val="00691A26"/>
    <w:rsid w:val="006942C5"/>
    <w:rsid w:val="006952F3"/>
    <w:rsid w:val="006960C7"/>
    <w:rsid w:val="006961D2"/>
    <w:rsid w:val="00697DBC"/>
    <w:rsid w:val="006A2E26"/>
    <w:rsid w:val="006A325D"/>
    <w:rsid w:val="006A5295"/>
    <w:rsid w:val="006A678C"/>
    <w:rsid w:val="006A6F1E"/>
    <w:rsid w:val="006A7EF1"/>
    <w:rsid w:val="006B19E7"/>
    <w:rsid w:val="006B32D3"/>
    <w:rsid w:val="006B3A71"/>
    <w:rsid w:val="006B74F5"/>
    <w:rsid w:val="006B7839"/>
    <w:rsid w:val="006C0409"/>
    <w:rsid w:val="006C1CA1"/>
    <w:rsid w:val="006C4616"/>
    <w:rsid w:val="006C62CB"/>
    <w:rsid w:val="006D1DD2"/>
    <w:rsid w:val="006D29DA"/>
    <w:rsid w:val="006D63FB"/>
    <w:rsid w:val="006D685A"/>
    <w:rsid w:val="006E16D8"/>
    <w:rsid w:val="006E4AD7"/>
    <w:rsid w:val="006E753E"/>
    <w:rsid w:val="006E77FE"/>
    <w:rsid w:val="006F5A21"/>
    <w:rsid w:val="006F73FD"/>
    <w:rsid w:val="0070217F"/>
    <w:rsid w:val="00703C5F"/>
    <w:rsid w:val="007108CF"/>
    <w:rsid w:val="00711E86"/>
    <w:rsid w:val="00712040"/>
    <w:rsid w:val="00714B15"/>
    <w:rsid w:val="007208FD"/>
    <w:rsid w:val="007214F2"/>
    <w:rsid w:val="00726644"/>
    <w:rsid w:val="00727151"/>
    <w:rsid w:val="0072781D"/>
    <w:rsid w:val="00731866"/>
    <w:rsid w:val="0073198F"/>
    <w:rsid w:val="00735948"/>
    <w:rsid w:val="00740DC2"/>
    <w:rsid w:val="007410FB"/>
    <w:rsid w:val="00742723"/>
    <w:rsid w:val="00746562"/>
    <w:rsid w:val="00746B24"/>
    <w:rsid w:val="007506C4"/>
    <w:rsid w:val="007527D8"/>
    <w:rsid w:val="0075711D"/>
    <w:rsid w:val="0076269A"/>
    <w:rsid w:val="00765BD7"/>
    <w:rsid w:val="00770F31"/>
    <w:rsid w:val="00771040"/>
    <w:rsid w:val="00771797"/>
    <w:rsid w:val="007718C6"/>
    <w:rsid w:val="00776026"/>
    <w:rsid w:val="00776040"/>
    <w:rsid w:val="007769A6"/>
    <w:rsid w:val="0077715D"/>
    <w:rsid w:val="0078008F"/>
    <w:rsid w:val="00781086"/>
    <w:rsid w:val="007839F1"/>
    <w:rsid w:val="00784C68"/>
    <w:rsid w:val="007912AE"/>
    <w:rsid w:val="007919A0"/>
    <w:rsid w:val="00793929"/>
    <w:rsid w:val="0079475F"/>
    <w:rsid w:val="007A1052"/>
    <w:rsid w:val="007A14D8"/>
    <w:rsid w:val="007A2222"/>
    <w:rsid w:val="007A2237"/>
    <w:rsid w:val="007B153E"/>
    <w:rsid w:val="007B323A"/>
    <w:rsid w:val="007B6E5D"/>
    <w:rsid w:val="007C2608"/>
    <w:rsid w:val="007C2E8C"/>
    <w:rsid w:val="007C3367"/>
    <w:rsid w:val="007C3B74"/>
    <w:rsid w:val="007C436A"/>
    <w:rsid w:val="007C7013"/>
    <w:rsid w:val="007C7CE1"/>
    <w:rsid w:val="007D155C"/>
    <w:rsid w:val="007D4FD7"/>
    <w:rsid w:val="007D5249"/>
    <w:rsid w:val="007D57EA"/>
    <w:rsid w:val="007D5ED1"/>
    <w:rsid w:val="007D7749"/>
    <w:rsid w:val="007E2006"/>
    <w:rsid w:val="007E27AB"/>
    <w:rsid w:val="007E4F4C"/>
    <w:rsid w:val="007E5AAA"/>
    <w:rsid w:val="007E76E8"/>
    <w:rsid w:val="007F17B0"/>
    <w:rsid w:val="007F194F"/>
    <w:rsid w:val="007F19FF"/>
    <w:rsid w:val="007F5BA9"/>
    <w:rsid w:val="007F6127"/>
    <w:rsid w:val="007F746B"/>
    <w:rsid w:val="00800393"/>
    <w:rsid w:val="008007FC"/>
    <w:rsid w:val="00801D9C"/>
    <w:rsid w:val="00803A9E"/>
    <w:rsid w:val="00804241"/>
    <w:rsid w:val="008046CA"/>
    <w:rsid w:val="00805A0D"/>
    <w:rsid w:val="008071D6"/>
    <w:rsid w:val="0081440B"/>
    <w:rsid w:val="00814A27"/>
    <w:rsid w:val="00823309"/>
    <w:rsid w:val="00824DA1"/>
    <w:rsid w:val="0083035B"/>
    <w:rsid w:val="00831F0D"/>
    <w:rsid w:val="00834C5E"/>
    <w:rsid w:val="0084096D"/>
    <w:rsid w:val="00841F2A"/>
    <w:rsid w:val="00847EDB"/>
    <w:rsid w:val="008503AE"/>
    <w:rsid w:val="008511F4"/>
    <w:rsid w:val="00852C8D"/>
    <w:rsid w:val="00852D7D"/>
    <w:rsid w:val="00853743"/>
    <w:rsid w:val="008538A4"/>
    <w:rsid w:val="00860C8A"/>
    <w:rsid w:val="00862226"/>
    <w:rsid w:val="008627E8"/>
    <w:rsid w:val="0086455C"/>
    <w:rsid w:val="00866C1F"/>
    <w:rsid w:val="0087293C"/>
    <w:rsid w:val="00874FAB"/>
    <w:rsid w:val="00890B69"/>
    <w:rsid w:val="008926BF"/>
    <w:rsid w:val="00892E34"/>
    <w:rsid w:val="0089445D"/>
    <w:rsid w:val="00896825"/>
    <w:rsid w:val="00896896"/>
    <w:rsid w:val="00897619"/>
    <w:rsid w:val="008A1A73"/>
    <w:rsid w:val="008A4BF0"/>
    <w:rsid w:val="008A578E"/>
    <w:rsid w:val="008B0F52"/>
    <w:rsid w:val="008B11AA"/>
    <w:rsid w:val="008B22E6"/>
    <w:rsid w:val="008C1EED"/>
    <w:rsid w:val="008C3A7B"/>
    <w:rsid w:val="008C7BF7"/>
    <w:rsid w:val="008D0E4C"/>
    <w:rsid w:val="008D1459"/>
    <w:rsid w:val="008D1C7C"/>
    <w:rsid w:val="008D6965"/>
    <w:rsid w:val="008E3EB0"/>
    <w:rsid w:val="008E5819"/>
    <w:rsid w:val="009062A3"/>
    <w:rsid w:val="009122EE"/>
    <w:rsid w:val="0091589D"/>
    <w:rsid w:val="00916350"/>
    <w:rsid w:val="00916550"/>
    <w:rsid w:val="00916ABD"/>
    <w:rsid w:val="00920DAE"/>
    <w:rsid w:val="0092106D"/>
    <w:rsid w:val="00921917"/>
    <w:rsid w:val="00924042"/>
    <w:rsid w:val="009256EC"/>
    <w:rsid w:val="009264AE"/>
    <w:rsid w:val="009308C7"/>
    <w:rsid w:val="00931096"/>
    <w:rsid w:val="009328E9"/>
    <w:rsid w:val="00933AED"/>
    <w:rsid w:val="00934D31"/>
    <w:rsid w:val="009356CB"/>
    <w:rsid w:val="009356DE"/>
    <w:rsid w:val="00935F40"/>
    <w:rsid w:val="009369DC"/>
    <w:rsid w:val="00944D42"/>
    <w:rsid w:val="00945441"/>
    <w:rsid w:val="00946EBE"/>
    <w:rsid w:val="00947234"/>
    <w:rsid w:val="0095004C"/>
    <w:rsid w:val="009500E4"/>
    <w:rsid w:val="0095374D"/>
    <w:rsid w:val="0095579A"/>
    <w:rsid w:val="00961715"/>
    <w:rsid w:val="00962EE9"/>
    <w:rsid w:val="00963948"/>
    <w:rsid w:val="00967F4F"/>
    <w:rsid w:val="00972600"/>
    <w:rsid w:val="00977473"/>
    <w:rsid w:val="00977E48"/>
    <w:rsid w:val="0098325A"/>
    <w:rsid w:val="009839EA"/>
    <w:rsid w:val="0098781C"/>
    <w:rsid w:val="00990909"/>
    <w:rsid w:val="0099192D"/>
    <w:rsid w:val="00992F74"/>
    <w:rsid w:val="009A19BD"/>
    <w:rsid w:val="009A2425"/>
    <w:rsid w:val="009A3EEC"/>
    <w:rsid w:val="009A5604"/>
    <w:rsid w:val="009A5BA3"/>
    <w:rsid w:val="009A6F23"/>
    <w:rsid w:val="009B200F"/>
    <w:rsid w:val="009B5121"/>
    <w:rsid w:val="009B53E6"/>
    <w:rsid w:val="009B67D0"/>
    <w:rsid w:val="009B6F46"/>
    <w:rsid w:val="009C4BE7"/>
    <w:rsid w:val="009D552B"/>
    <w:rsid w:val="009E2A6F"/>
    <w:rsid w:val="009E2CCE"/>
    <w:rsid w:val="009E3B76"/>
    <w:rsid w:val="009E4927"/>
    <w:rsid w:val="009E4AC0"/>
    <w:rsid w:val="009E614F"/>
    <w:rsid w:val="009F22A2"/>
    <w:rsid w:val="009F3CA6"/>
    <w:rsid w:val="009F5FD1"/>
    <w:rsid w:val="009F6D88"/>
    <w:rsid w:val="009F7B69"/>
    <w:rsid w:val="00A01F0D"/>
    <w:rsid w:val="00A023F3"/>
    <w:rsid w:val="00A04125"/>
    <w:rsid w:val="00A04D66"/>
    <w:rsid w:val="00A064E0"/>
    <w:rsid w:val="00A066E9"/>
    <w:rsid w:val="00A1164D"/>
    <w:rsid w:val="00A116F7"/>
    <w:rsid w:val="00A132A6"/>
    <w:rsid w:val="00A13868"/>
    <w:rsid w:val="00A15D1D"/>
    <w:rsid w:val="00A16BA3"/>
    <w:rsid w:val="00A22964"/>
    <w:rsid w:val="00A249A9"/>
    <w:rsid w:val="00A3744F"/>
    <w:rsid w:val="00A41438"/>
    <w:rsid w:val="00A41A5B"/>
    <w:rsid w:val="00A43A0D"/>
    <w:rsid w:val="00A47B5F"/>
    <w:rsid w:val="00A47CBA"/>
    <w:rsid w:val="00A541E8"/>
    <w:rsid w:val="00A57421"/>
    <w:rsid w:val="00A603A2"/>
    <w:rsid w:val="00A651D0"/>
    <w:rsid w:val="00A7131C"/>
    <w:rsid w:val="00A7334F"/>
    <w:rsid w:val="00A74C6C"/>
    <w:rsid w:val="00A75543"/>
    <w:rsid w:val="00A77944"/>
    <w:rsid w:val="00A82B0A"/>
    <w:rsid w:val="00A83282"/>
    <w:rsid w:val="00A86C98"/>
    <w:rsid w:val="00A95109"/>
    <w:rsid w:val="00A96986"/>
    <w:rsid w:val="00AA0A9E"/>
    <w:rsid w:val="00AA537D"/>
    <w:rsid w:val="00AA5849"/>
    <w:rsid w:val="00AA679D"/>
    <w:rsid w:val="00AB141C"/>
    <w:rsid w:val="00AB1BE1"/>
    <w:rsid w:val="00AB32EC"/>
    <w:rsid w:val="00AC0DA7"/>
    <w:rsid w:val="00AC1C39"/>
    <w:rsid w:val="00AC2742"/>
    <w:rsid w:val="00AD2589"/>
    <w:rsid w:val="00AD2DC9"/>
    <w:rsid w:val="00AE01A9"/>
    <w:rsid w:val="00AE0C07"/>
    <w:rsid w:val="00AF1407"/>
    <w:rsid w:val="00AF1848"/>
    <w:rsid w:val="00AF773D"/>
    <w:rsid w:val="00AF7C59"/>
    <w:rsid w:val="00B01B2C"/>
    <w:rsid w:val="00B02D77"/>
    <w:rsid w:val="00B047A3"/>
    <w:rsid w:val="00B05B70"/>
    <w:rsid w:val="00B06A43"/>
    <w:rsid w:val="00B077DE"/>
    <w:rsid w:val="00B14E0B"/>
    <w:rsid w:val="00B16B61"/>
    <w:rsid w:val="00B241AC"/>
    <w:rsid w:val="00B24993"/>
    <w:rsid w:val="00B25056"/>
    <w:rsid w:val="00B25456"/>
    <w:rsid w:val="00B2714A"/>
    <w:rsid w:val="00B3061A"/>
    <w:rsid w:val="00B319BC"/>
    <w:rsid w:val="00B32160"/>
    <w:rsid w:val="00B32A7F"/>
    <w:rsid w:val="00B42157"/>
    <w:rsid w:val="00B46069"/>
    <w:rsid w:val="00B51110"/>
    <w:rsid w:val="00B5305B"/>
    <w:rsid w:val="00B54826"/>
    <w:rsid w:val="00B57393"/>
    <w:rsid w:val="00B61315"/>
    <w:rsid w:val="00B61A90"/>
    <w:rsid w:val="00B61AFC"/>
    <w:rsid w:val="00B63FC7"/>
    <w:rsid w:val="00B66449"/>
    <w:rsid w:val="00B6665E"/>
    <w:rsid w:val="00B7563A"/>
    <w:rsid w:val="00B83AFE"/>
    <w:rsid w:val="00B841B0"/>
    <w:rsid w:val="00B84B1C"/>
    <w:rsid w:val="00B855BB"/>
    <w:rsid w:val="00B85E97"/>
    <w:rsid w:val="00B9119F"/>
    <w:rsid w:val="00B93931"/>
    <w:rsid w:val="00B953E0"/>
    <w:rsid w:val="00BA0D84"/>
    <w:rsid w:val="00BA1137"/>
    <w:rsid w:val="00BA6956"/>
    <w:rsid w:val="00BA77CC"/>
    <w:rsid w:val="00BB01A5"/>
    <w:rsid w:val="00BB0AF4"/>
    <w:rsid w:val="00BB155E"/>
    <w:rsid w:val="00BB1A2E"/>
    <w:rsid w:val="00BB1B4A"/>
    <w:rsid w:val="00BB2CDC"/>
    <w:rsid w:val="00BC2404"/>
    <w:rsid w:val="00BC4FF0"/>
    <w:rsid w:val="00BC6C4A"/>
    <w:rsid w:val="00BD246E"/>
    <w:rsid w:val="00BD2FFA"/>
    <w:rsid w:val="00BD3D29"/>
    <w:rsid w:val="00BD4E0F"/>
    <w:rsid w:val="00BD7084"/>
    <w:rsid w:val="00BE0C27"/>
    <w:rsid w:val="00BE3052"/>
    <w:rsid w:val="00BE5C7F"/>
    <w:rsid w:val="00BE7002"/>
    <w:rsid w:val="00BF06CB"/>
    <w:rsid w:val="00BF6C45"/>
    <w:rsid w:val="00C104DA"/>
    <w:rsid w:val="00C12616"/>
    <w:rsid w:val="00C14771"/>
    <w:rsid w:val="00C14F79"/>
    <w:rsid w:val="00C15E8F"/>
    <w:rsid w:val="00C16509"/>
    <w:rsid w:val="00C1795D"/>
    <w:rsid w:val="00C2610D"/>
    <w:rsid w:val="00C261DF"/>
    <w:rsid w:val="00C31260"/>
    <w:rsid w:val="00C31A04"/>
    <w:rsid w:val="00C33268"/>
    <w:rsid w:val="00C403CB"/>
    <w:rsid w:val="00C40893"/>
    <w:rsid w:val="00C409EB"/>
    <w:rsid w:val="00C445DF"/>
    <w:rsid w:val="00C44CBE"/>
    <w:rsid w:val="00C45BFB"/>
    <w:rsid w:val="00C473E8"/>
    <w:rsid w:val="00C475A9"/>
    <w:rsid w:val="00C510C9"/>
    <w:rsid w:val="00C5219E"/>
    <w:rsid w:val="00C53AE4"/>
    <w:rsid w:val="00C53B1D"/>
    <w:rsid w:val="00C564C1"/>
    <w:rsid w:val="00C610A5"/>
    <w:rsid w:val="00C65EAD"/>
    <w:rsid w:val="00C66FA6"/>
    <w:rsid w:val="00C671C9"/>
    <w:rsid w:val="00C733E3"/>
    <w:rsid w:val="00C735DC"/>
    <w:rsid w:val="00C74DE0"/>
    <w:rsid w:val="00C75759"/>
    <w:rsid w:val="00C7688F"/>
    <w:rsid w:val="00C80573"/>
    <w:rsid w:val="00C80BBD"/>
    <w:rsid w:val="00C82666"/>
    <w:rsid w:val="00C8402E"/>
    <w:rsid w:val="00C85667"/>
    <w:rsid w:val="00C86F42"/>
    <w:rsid w:val="00C943D8"/>
    <w:rsid w:val="00C9453D"/>
    <w:rsid w:val="00C964C5"/>
    <w:rsid w:val="00CA38AD"/>
    <w:rsid w:val="00CA4D4F"/>
    <w:rsid w:val="00CA5AB5"/>
    <w:rsid w:val="00CA6C1B"/>
    <w:rsid w:val="00CA6DA0"/>
    <w:rsid w:val="00CA7295"/>
    <w:rsid w:val="00CA77F1"/>
    <w:rsid w:val="00CB0D9A"/>
    <w:rsid w:val="00CB75C4"/>
    <w:rsid w:val="00CC6EF7"/>
    <w:rsid w:val="00CD04F0"/>
    <w:rsid w:val="00CD33B3"/>
    <w:rsid w:val="00CD3805"/>
    <w:rsid w:val="00CD66FD"/>
    <w:rsid w:val="00CD7F07"/>
    <w:rsid w:val="00CE0439"/>
    <w:rsid w:val="00CE154D"/>
    <w:rsid w:val="00CE3FFE"/>
    <w:rsid w:val="00CE7313"/>
    <w:rsid w:val="00CF3A2A"/>
    <w:rsid w:val="00CF5F2A"/>
    <w:rsid w:val="00CF6DBE"/>
    <w:rsid w:val="00D03F5B"/>
    <w:rsid w:val="00D05C18"/>
    <w:rsid w:val="00D064E0"/>
    <w:rsid w:val="00D12682"/>
    <w:rsid w:val="00D1364E"/>
    <w:rsid w:val="00D138C0"/>
    <w:rsid w:val="00D220FC"/>
    <w:rsid w:val="00D30348"/>
    <w:rsid w:val="00D3135C"/>
    <w:rsid w:val="00D349FF"/>
    <w:rsid w:val="00D465A6"/>
    <w:rsid w:val="00D510F3"/>
    <w:rsid w:val="00D5501E"/>
    <w:rsid w:val="00D5675D"/>
    <w:rsid w:val="00D730C1"/>
    <w:rsid w:val="00D800D9"/>
    <w:rsid w:val="00D815EA"/>
    <w:rsid w:val="00D822C0"/>
    <w:rsid w:val="00D833C3"/>
    <w:rsid w:val="00D839A5"/>
    <w:rsid w:val="00D83D4A"/>
    <w:rsid w:val="00D863A6"/>
    <w:rsid w:val="00D92DF9"/>
    <w:rsid w:val="00D931F7"/>
    <w:rsid w:val="00D932F0"/>
    <w:rsid w:val="00D953C0"/>
    <w:rsid w:val="00D95436"/>
    <w:rsid w:val="00DA2BFA"/>
    <w:rsid w:val="00DA3BB8"/>
    <w:rsid w:val="00DB495D"/>
    <w:rsid w:val="00DB6470"/>
    <w:rsid w:val="00DC148C"/>
    <w:rsid w:val="00DC2E12"/>
    <w:rsid w:val="00DC3F94"/>
    <w:rsid w:val="00DC6FB0"/>
    <w:rsid w:val="00DD00A5"/>
    <w:rsid w:val="00DD037A"/>
    <w:rsid w:val="00DD2ABC"/>
    <w:rsid w:val="00DD466B"/>
    <w:rsid w:val="00DD6E1F"/>
    <w:rsid w:val="00DD7687"/>
    <w:rsid w:val="00DE5AF1"/>
    <w:rsid w:val="00DE653B"/>
    <w:rsid w:val="00DE6B7D"/>
    <w:rsid w:val="00DF0318"/>
    <w:rsid w:val="00DF247A"/>
    <w:rsid w:val="00DF27C3"/>
    <w:rsid w:val="00DF3C8B"/>
    <w:rsid w:val="00DF3E5A"/>
    <w:rsid w:val="00DF4A37"/>
    <w:rsid w:val="00DF4C1B"/>
    <w:rsid w:val="00E00E48"/>
    <w:rsid w:val="00E00F84"/>
    <w:rsid w:val="00E059B8"/>
    <w:rsid w:val="00E05A9C"/>
    <w:rsid w:val="00E0680F"/>
    <w:rsid w:val="00E07C3C"/>
    <w:rsid w:val="00E1514D"/>
    <w:rsid w:val="00E15985"/>
    <w:rsid w:val="00E15F8C"/>
    <w:rsid w:val="00E162BC"/>
    <w:rsid w:val="00E177E2"/>
    <w:rsid w:val="00E20F82"/>
    <w:rsid w:val="00E22AE6"/>
    <w:rsid w:val="00E25DE7"/>
    <w:rsid w:val="00E26EE8"/>
    <w:rsid w:val="00E3415C"/>
    <w:rsid w:val="00E34F93"/>
    <w:rsid w:val="00E34FDA"/>
    <w:rsid w:val="00E35031"/>
    <w:rsid w:val="00E37300"/>
    <w:rsid w:val="00E4030F"/>
    <w:rsid w:val="00E41B7D"/>
    <w:rsid w:val="00E44271"/>
    <w:rsid w:val="00E442AA"/>
    <w:rsid w:val="00E472C9"/>
    <w:rsid w:val="00E50C0C"/>
    <w:rsid w:val="00E51DF1"/>
    <w:rsid w:val="00E524E4"/>
    <w:rsid w:val="00E55D1B"/>
    <w:rsid w:val="00E6228C"/>
    <w:rsid w:val="00E67661"/>
    <w:rsid w:val="00E7318F"/>
    <w:rsid w:val="00E77AF9"/>
    <w:rsid w:val="00E804A8"/>
    <w:rsid w:val="00E8404B"/>
    <w:rsid w:val="00E84E49"/>
    <w:rsid w:val="00E91F3A"/>
    <w:rsid w:val="00E93939"/>
    <w:rsid w:val="00E94BEA"/>
    <w:rsid w:val="00E95C54"/>
    <w:rsid w:val="00EB160A"/>
    <w:rsid w:val="00EB1CB1"/>
    <w:rsid w:val="00EB5630"/>
    <w:rsid w:val="00EC16D5"/>
    <w:rsid w:val="00EC23E6"/>
    <w:rsid w:val="00EC360D"/>
    <w:rsid w:val="00ED1F5D"/>
    <w:rsid w:val="00ED40A1"/>
    <w:rsid w:val="00ED615A"/>
    <w:rsid w:val="00EE02E3"/>
    <w:rsid w:val="00EE2E8C"/>
    <w:rsid w:val="00EE4F64"/>
    <w:rsid w:val="00EE61AF"/>
    <w:rsid w:val="00EE6208"/>
    <w:rsid w:val="00EF0452"/>
    <w:rsid w:val="00EF2DD0"/>
    <w:rsid w:val="00EF739B"/>
    <w:rsid w:val="00F00B80"/>
    <w:rsid w:val="00F025C4"/>
    <w:rsid w:val="00F028FC"/>
    <w:rsid w:val="00F02C3C"/>
    <w:rsid w:val="00F10517"/>
    <w:rsid w:val="00F11B58"/>
    <w:rsid w:val="00F11FA3"/>
    <w:rsid w:val="00F1248B"/>
    <w:rsid w:val="00F23513"/>
    <w:rsid w:val="00F25CB3"/>
    <w:rsid w:val="00F267C7"/>
    <w:rsid w:val="00F26ED7"/>
    <w:rsid w:val="00F35751"/>
    <w:rsid w:val="00F36A62"/>
    <w:rsid w:val="00F4169A"/>
    <w:rsid w:val="00F445BC"/>
    <w:rsid w:val="00F54EA7"/>
    <w:rsid w:val="00F62B00"/>
    <w:rsid w:val="00F64966"/>
    <w:rsid w:val="00F64D44"/>
    <w:rsid w:val="00F6527F"/>
    <w:rsid w:val="00F67332"/>
    <w:rsid w:val="00F70D73"/>
    <w:rsid w:val="00F70DEF"/>
    <w:rsid w:val="00F74936"/>
    <w:rsid w:val="00F77F1A"/>
    <w:rsid w:val="00F8003D"/>
    <w:rsid w:val="00F80DD2"/>
    <w:rsid w:val="00F83296"/>
    <w:rsid w:val="00F8372F"/>
    <w:rsid w:val="00F83A99"/>
    <w:rsid w:val="00F83FED"/>
    <w:rsid w:val="00F87464"/>
    <w:rsid w:val="00F9533C"/>
    <w:rsid w:val="00FA15DB"/>
    <w:rsid w:val="00FB18CA"/>
    <w:rsid w:val="00FB7D9E"/>
    <w:rsid w:val="00FC0F86"/>
    <w:rsid w:val="00FC2437"/>
    <w:rsid w:val="00FC5217"/>
    <w:rsid w:val="00FC5AEB"/>
    <w:rsid w:val="00FD12B8"/>
    <w:rsid w:val="00FD3369"/>
    <w:rsid w:val="00FD3AB3"/>
    <w:rsid w:val="00FD644B"/>
    <w:rsid w:val="00FE24F9"/>
    <w:rsid w:val="00FE2A86"/>
    <w:rsid w:val="00FE4E46"/>
    <w:rsid w:val="00FE5791"/>
    <w:rsid w:val="00FE66BD"/>
    <w:rsid w:val="00FF0C34"/>
    <w:rsid w:val="00FF14FC"/>
    <w:rsid w:val="00FF6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oNotEmbedSmartTags/>
  <w:decimalSymbol w:val=","/>
  <w:listSeparator w:val=";"/>
  <w14:docId w14:val="0B3F01EF"/>
  <w15:docId w15:val="{E1A274C5-EB2E-47DA-94CD-25C2F193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D3AB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0958D2"/>
    <w:pPr>
      <w:numPr>
        <w:numId w:val="6"/>
      </w:numPr>
      <w:spacing w:before="480" w:after="240"/>
      <w:ind w:left="360"/>
      <w:contextualSpacing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FD3AB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FD3AB3"/>
    <w:rPr>
      <w:rFonts w:ascii="Wingdings" w:hAnsi="Wingdings" w:cs="Wingdings"/>
    </w:rPr>
  </w:style>
  <w:style w:type="character" w:customStyle="1" w:styleId="WW8Num9z0">
    <w:name w:val="WW8Num9z0"/>
    <w:rsid w:val="00FD3AB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FD3AB3"/>
    <w:rPr>
      <w:rFonts w:ascii="Wingdings" w:hAnsi="Wingdings"/>
    </w:rPr>
  </w:style>
  <w:style w:type="character" w:customStyle="1" w:styleId="WW8Num10z1">
    <w:name w:val="WW8Num10z1"/>
    <w:rsid w:val="00FD3AB3"/>
    <w:rPr>
      <w:rFonts w:ascii="Courier New" w:hAnsi="Courier New"/>
    </w:rPr>
  </w:style>
  <w:style w:type="character" w:customStyle="1" w:styleId="WW8Num10z3">
    <w:name w:val="WW8Num10z3"/>
    <w:rsid w:val="00FD3AB3"/>
    <w:rPr>
      <w:rFonts w:ascii="Symbol" w:hAnsi="Symbol"/>
    </w:rPr>
  </w:style>
  <w:style w:type="character" w:customStyle="1" w:styleId="WW8Num12z0">
    <w:name w:val="WW8Num12z0"/>
    <w:rsid w:val="00FD3AB3"/>
    <w:rPr>
      <w:rFonts w:ascii="Arial" w:eastAsia="Times New Roman" w:hAnsi="Arial" w:cs="Arial"/>
    </w:rPr>
  </w:style>
  <w:style w:type="character" w:customStyle="1" w:styleId="WW8Num12z1">
    <w:name w:val="WW8Num12z1"/>
    <w:rsid w:val="00FD3AB3"/>
    <w:rPr>
      <w:rFonts w:ascii="Courier New" w:hAnsi="Courier New" w:cs="Courier New"/>
    </w:rPr>
  </w:style>
  <w:style w:type="character" w:customStyle="1" w:styleId="WW8Num12z2">
    <w:name w:val="WW8Num12z2"/>
    <w:rsid w:val="00FD3AB3"/>
    <w:rPr>
      <w:rFonts w:ascii="Wingdings" w:hAnsi="Wingdings"/>
    </w:rPr>
  </w:style>
  <w:style w:type="character" w:customStyle="1" w:styleId="WW8Num12z3">
    <w:name w:val="WW8Num12z3"/>
    <w:rsid w:val="00FD3AB3"/>
    <w:rPr>
      <w:rFonts w:ascii="Symbol" w:hAnsi="Symbol"/>
    </w:rPr>
  </w:style>
  <w:style w:type="character" w:customStyle="1" w:styleId="WW8Num15z0">
    <w:name w:val="WW8Num15z0"/>
    <w:rsid w:val="00FD3AB3"/>
    <w:rPr>
      <w:rFonts w:ascii="Times New Roman" w:hAnsi="Times New Roman" w:cs="Times New Roman"/>
    </w:rPr>
  </w:style>
  <w:style w:type="character" w:customStyle="1" w:styleId="WW8Num17z0">
    <w:name w:val="WW8Num17z0"/>
    <w:rsid w:val="00FD3AB3"/>
    <w:rPr>
      <w:rFonts w:ascii="Arial" w:eastAsia="Times New Roman" w:hAnsi="Arial" w:cs="Arial"/>
    </w:rPr>
  </w:style>
  <w:style w:type="character" w:customStyle="1" w:styleId="WW8Num17z1">
    <w:name w:val="WW8Num17z1"/>
    <w:rsid w:val="00FD3AB3"/>
    <w:rPr>
      <w:rFonts w:ascii="Courier New" w:hAnsi="Courier New" w:cs="Courier New"/>
    </w:rPr>
  </w:style>
  <w:style w:type="character" w:customStyle="1" w:styleId="WW8Num17z2">
    <w:name w:val="WW8Num17z2"/>
    <w:rsid w:val="00FD3AB3"/>
    <w:rPr>
      <w:rFonts w:ascii="Wingdings" w:hAnsi="Wingdings"/>
    </w:rPr>
  </w:style>
  <w:style w:type="character" w:customStyle="1" w:styleId="WW8Num17z3">
    <w:name w:val="WW8Num17z3"/>
    <w:rsid w:val="00FD3AB3"/>
    <w:rPr>
      <w:rFonts w:ascii="Symbol" w:hAnsi="Symbol"/>
    </w:rPr>
  </w:style>
  <w:style w:type="character" w:customStyle="1" w:styleId="WW8Num19z0">
    <w:name w:val="WW8Num19z0"/>
    <w:rsid w:val="00FD3AB3"/>
    <w:rPr>
      <w:rFonts w:ascii="Symbol" w:hAnsi="Symbol"/>
    </w:rPr>
  </w:style>
  <w:style w:type="character" w:customStyle="1" w:styleId="Standardnpsmoodstavce1">
    <w:name w:val="Standardní písmo odstavce1"/>
    <w:rsid w:val="00FD3AB3"/>
  </w:style>
  <w:style w:type="character" w:customStyle="1" w:styleId="termoChar1">
    <w:name w:val="termo Char1"/>
    <w:rsid w:val="00FD3AB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FD3AB3"/>
  </w:style>
  <w:style w:type="character" w:styleId="Hypertextovodkaz">
    <w:name w:val="Hyperlink"/>
    <w:uiPriority w:val="99"/>
    <w:rsid w:val="00FD3AB3"/>
    <w:rPr>
      <w:color w:val="0000FF"/>
      <w:u w:val="single"/>
    </w:rPr>
  </w:style>
  <w:style w:type="character" w:customStyle="1" w:styleId="Znakypropoznmkupodarou">
    <w:name w:val="Znaky pro poznámku pod čarou"/>
    <w:rsid w:val="00FD3AB3"/>
    <w:rPr>
      <w:vertAlign w:val="superscript"/>
    </w:rPr>
  </w:style>
  <w:style w:type="character" w:customStyle="1" w:styleId="platne1">
    <w:name w:val="platne1"/>
    <w:basedOn w:val="Standardnpsmoodstavce1"/>
    <w:rsid w:val="00FD3AB3"/>
  </w:style>
  <w:style w:type="character" w:customStyle="1" w:styleId="CharChar1">
    <w:name w:val="Char Char1"/>
    <w:rsid w:val="00FD3AB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FD3AB3"/>
    <w:rPr>
      <w:sz w:val="22"/>
      <w:szCs w:val="24"/>
    </w:rPr>
  </w:style>
  <w:style w:type="character" w:customStyle="1" w:styleId="apple-converted-space">
    <w:name w:val="apple-converted-space"/>
    <w:rsid w:val="00FD3AB3"/>
  </w:style>
  <w:style w:type="character" w:styleId="PromnnHTML">
    <w:name w:val="HTML Variable"/>
    <w:rsid w:val="00FD3AB3"/>
    <w:rPr>
      <w:b/>
      <w:bCs/>
      <w:i w:val="0"/>
      <w:iCs w:val="0"/>
    </w:rPr>
  </w:style>
  <w:style w:type="character" w:customStyle="1" w:styleId="textzpravyChar">
    <w:name w:val="text zpravy Char"/>
    <w:rsid w:val="00FD3AB3"/>
    <w:rPr>
      <w:rFonts w:cs="Times New Roman"/>
      <w:sz w:val="24"/>
      <w:szCs w:val="22"/>
    </w:rPr>
  </w:style>
  <w:style w:type="character" w:customStyle="1" w:styleId="CharChar">
    <w:name w:val="Char Char"/>
    <w:rsid w:val="00FD3AB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FD3AB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FD3AB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FD3AB3"/>
    <w:rPr>
      <w:rFonts w:cs="Times New Roman"/>
      <w:color w:val="000000"/>
      <w:sz w:val="24"/>
    </w:rPr>
  </w:style>
  <w:style w:type="paragraph" w:styleId="Seznam">
    <w:name w:val="List"/>
    <w:basedOn w:val="Zkladntext"/>
    <w:rsid w:val="00FD3AB3"/>
    <w:rPr>
      <w:rFonts w:cs="Tahoma"/>
    </w:rPr>
  </w:style>
  <w:style w:type="paragraph" w:customStyle="1" w:styleId="Popisek">
    <w:name w:val="Popisek"/>
    <w:basedOn w:val="Normln"/>
    <w:rsid w:val="00FD3AB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D3AB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FD3A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FD3AB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FD3AB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FD3AB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FD3AB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rsid w:val="00FD3AB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D3AB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FD3AB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2B2DD4"/>
    <w:pPr>
      <w:spacing w:before="120"/>
      <w:ind w:left="510" w:hanging="340"/>
    </w:pPr>
    <w:rPr>
      <w:iCs/>
      <w:szCs w:val="20"/>
    </w:rPr>
  </w:style>
  <w:style w:type="paragraph" w:customStyle="1" w:styleId="Zkladntext31">
    <w:name w:val="Základní text 31"/>
    <w:basedOn w:val="Normln"/>
    <w:rsid w:val="00FD3AB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FD3AB3"/>
    <w:pPr>
      <w:spacing w:line="240" w:lineRule="exact"/>
      <w:jc w:val="both"/>
    </w:pPr>
  </w:style>
  <w:style w:type="paragraph" w:customStyle="1" w:styleId="text">
    <w:name w:val="text"/>
    <w:basedOn w:val="Normln"/>
    <w:rsid w:val="00FD3AB3"/>
    <w:pPr>
      <w:jc w:val="both"/>
    </w:pPr>
  </w:style>
  <w:style w:type="paragraph" w:customStyle="1" w:styleId="dka">
    <w:name w:val="Řádka"/>
    <w:rsid w:val="00FD3AB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FD3AB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FD3AB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FD3AB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FD3AB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FD3AB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FD3AB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FD3AB3"/>
    <w:rPr>
      <w:sz w:val="22"/>
    </w:rPr>
  </w:style>
  <w:style w:type="paragraph" w:customStyle="1" w:styleId="Zkladntext21">
    <w:name w:val="Základní text 21"/>
    <w:basedOn w:val="Normln"/>
    <w:rsid w:val="00FD3AB3"/>
    <w:pPr>
      <w:spacing w:after="120" w:line="480" w:lineRule="auto"/>
    </w:pPr>
  </w:style>
  <w:style w:type="paragraph" w:customStyle="1" w:styleId="Textparagrafu">
    <w:name w:val="Text paragrafu"/>
    <w:basedOn w:val="Normln"/>
    <w:rsid w:val="00FD3AB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FD3AB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FD3AB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FD3AB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FD3AB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FD3AB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FD3AB3"/>
    <w:pPr>
      <w:ind w:left="4252"/>
    </w:pPr>
  </w:style>
  <w:style w:type="paragraph" w:customStyle="1" w:styleId="Podpis-jmno">
    <w:name w:val="Podpis - jméno"/>
    <w:basedOn w:val="Podpis"/>
    <w:next w:val="Normln"/>
    <w:rsid w:val="00FD3AB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FD3AB3"/>
    <w:pPr>
      <w:ind w:left="426" w:right="865"/>
    </w:pPr>
  </w:style>
  <w:style w:type="paragraph" w:customStyle="1" w:styleId="Zkladntextodsazen21">
    <w:name w:val="Základní text odsazený 21"/>
    <w:basedOn w:val="Normln"/>
    <w:rsid w:val="00FD3AB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FD3AB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FD3AB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FD3AB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FD3AB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FD3AB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FD3AB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D3AB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FD3AB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FD3AB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FD3AB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FD3AB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FD3AB3"/>
    <w:pPr>
      <w:ind w:left="708"/>
    </w:pPr>
  </w:style>
  <w:style w:type="paragraph" w:customStyle="1" w:styleId="Studie">
    <w:name w:val="Studie"/>
    <w:basedOn w:val="Zkladntext"/>
    <w:rsid w:val="00FD3AB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FD3AB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FD3AB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FD3AB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FD3AB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FD3AB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FD3AB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FD3AB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FD3AB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FD3AB3"/>
    <w:pPr>
      <w:suppressLineNumbers/>
    </w:pPr>
  </w:style>
  <w:style w:type="paragraph" w:customStyle="1" w:styleId="Nadpistabulky">
    <w:name w:val="Nadpis tabulky"/>
    <w:basedOn w:val="Obsahtabulky"/>
    <w:rsid w:val="00FD3AB3"/>
    <w:pPr>
      <w:jc w:val="center"/>
    </w:pPr>
    <w:rPr>
      <w:b/>
      <w:bCs/>
    </w:rPr>
  </w:style>
  <w:style w:type="paragraph" w:styleId="Obsah3">
    <w:name w:val="toc 3"/>
    <w:basedOn w:val="Normln"/>
    <w:uiPriority w:val="39"/>
    <w:rsid w:val="002B2DD4"/>
    <w:pPr>
      <w:spacing w:before="60"/>
      <w:ind w:left="680" w:hanging="510"/>
    </w:pPr>
    <w:rPr>
      <w:szCs w:val="20"/>
    </w:rPr>
  </w:style>
  <w:style w:type="paragraph" w:styleId="Obsah4">
    <w:name w:val="toc 4"/>
    <w:basedOn w:val="Rejstk"/>
    <w:rsid w:val="00FD3AB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FD3AB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FD3AB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FD3AB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FD3AB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FD3AB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FD3AB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uiPriority w:val="22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AA0A9E"/>
    <w:pPr>
      <w:keepLines/>
      <w:numPr>
        <w:numId w:val="0"/>
      </w:numPr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0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table" w:styleId="Mkatabulky">
    <w:name w:val="Table Grid"/>
    <w:basedOn w:val="Normlntabulka"/>
    <w:rsid w:val="001437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qFormat/>
    <w:rsid w:val="007C436A"/>
    <w:rPr>
      <w:i/>
      <w:iCs/>
    </w:rPr>
  </w:style>
  <w:style w:type="paragraph" w:customStyle="1" w:styleId="Neslovannadpis">
    <w:name w:val="Nečíslovaný nadpis"/>
    <w:basedOn w:val="Normln"/>
    <w:rsid w:val="00393BC4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paragraph" w:customStyle="1" w:styleId="4textChar">
    <w:name w:val="4 text Char"/>
    <w:basedOn w:val="Normln"/>
    <w:rsid w:val="00393BC4"/>
    <w:pPr>
      <w:suppressAutoHyphens w:val="0"/>
      <w:spacing w:before="40" w:after="40"/>
      <w:ind w:left="340" w:firstLine="340"/>
      <w:contextualSpacing/>
      <w:jc w:val="both"/>
    </w:pPr>
    <w:rPr>
      <w:rFonts w:cs="Times New Roman"/>
      <w:sz w:val="20"/>
      <w:szCs w:val="20"/>
      <w:lang w:eastAsia="cs-CZ"/>
    </w:rPr>
  </w:style>
  <w:style w:type="character" w:customStyle="1" w:styleId="CharChar10">
    <w:name w:val="Char Char1"/>
    <w:rsid w:val="00AD2DC9"/>
    <w:rPr>
      <w:rFonts w:ascii="Arial" w:hAnsi="Arial"/>
      <w:sz w:val="22"/>
      <w:lang w:val="cs-CZ" w:eastAsia="ar-SA" w:bidi="ar-SA"/>
    </w:rPr>
  </w:style>
  <w:style w:type="character" w:customStyle="1" w:styleId="CharChar0">
    <w:name w:val="Char Char"/>
    <w:rsid w:val="00AD2DC9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AD2DC9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AD2DC9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3">
    <w:name w:val="Základní text 23"/>
    <w:basedOn w:val="Normln"/>
    <w:rsid w:val="00AD2DC9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har0">
    <w:name w:val="Char"/>
    <w:basedOn w:val="Normln"/>
    <w:rsid w:val="00AD2DC9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paragraph" w:customStyle="1" w:styleId="Default">
    <w:name w:val="Default"/>
    <w:rsid w:val="00ED40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chUdaje">
    <w:name w:val="TechUdaje"/>
    <w:basedOn w:val="Normln"/>
    <w:rsid w:val="00A541E8"/>
    <w:pPr>
      <w:suppressAutoHyphens w:val="0"/>
      <w:ind w:left="709"/>
    </w:pPr>
    <w:rPr>
      <w:rFonts w:ascii="Times New Roman" w:eastAsiaTheme="minorHAnsi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022770"/>
    <w:rPr>
      <w:rFonts w:ascii="Arial" w:hAnsi="Arial" w:cs="Arial"/>
      <w:sz w:val="22"/>
      <w:szCs w:val="22"/>
      <w:lang w:eastAsia="ar-SA"/>
    </w:rPr>
  </w:style>
  <w:style w:type="paragraph" w:styleId="Rozloendokumentu">
    <w:name w:val="Document Map"/>
    <w:basedOn w:val="Normln"/>
    <w:link w:val="RozloendokumentuChar"/>
    <w:semiHidden/>
    <w:unhideWhenUsed/>
    <w:rsid w:val="00945441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45441"/>
    <w:rPr>
      <w:rFonts w:ascii="Tahoma" w:hAnsi="Tahoma" w:cs="Tahoma"/>
      <w:sz w:val="16"/>
      <w:szCs w:val="16"/>
      <w:lang w:eastAsia="ar-SA"/>
    </w:rPr>
  </w:style>
  <w:style w:type="paragraph" w:customStyle="1" w:styleId="04Tahomanormal12obyejn">
    <w:name w:val="04 Tahoma normal (12 obyčejné)"/>
    <w:basedOn w:val="Normln"/>
    <w:rsid w:val="00DD2ABC"/>
    <w:pPr>
      <w:suppressAutoHyphens w:val="0"/>
    </w:pPr>
    <w:rPr>
      <w:rFonts w:ascii="Tahoma" w:hAnsi="Tahoma" w:cs="Tahoma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3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25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9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3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1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0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valek@chvalekatelier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_2018\A_PZ_2018_00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FBC07-CE1B-4D21-9A20-E18D7DF5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A_PZ_2018_00.dotx</Template>
  <TotalTime>44</TotalTime>
  <Pages>6</Pages>
  <Words>1184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A. Průvodní zpráva</vt:lpstr>
    </vt:vector>
  </TitlesOfParts>
  <Company>HP</Company>
  <LinksUpToDate>false</LinksUpToDate>
  <CharactersWithSpaces>8157</CharactersWithSpaces>
  <SharedDoc>false</SharedDoc>
  <HLinks>
    <vt:vector size="192" baseType="variant">
      <vt:variant>
        <vt:i4>4915318</vt:i4>
      </vt:variant>
      <vt:variant>
        <vt:i4>189</vt:i4>
      </vt:variant>
      <vt:variant>
        <vt:i4>0</vt:i4>
      </vt:variant>
      <vt:variant>
        <vt:i4>5</vt:i4>
      </vt:variant>
      <vt:variant>
        <vt:lpwstr>mailto:chvalek@chvalekatelier.cz</vt:lpwstr>
      </vt:variant>
      <vt:variant>
        <vt:lpwstr/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_Toc459723828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_Toc459723827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_Toc459723826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_Toc459723825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_Toc459723824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_Toc459723823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_Toc459723822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_Toc459723821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_Toc459723820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_Toc459723819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_Toc459723818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_Toc459723817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_Toc459723816</vt:lpwstr>
      </vt:variant>
      <vt:variant>
        <vt:i4>1507383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_Toc459723815</vt:lpwstr>
      </vt:variant>
      <vt:variant>
        <vt:i4>1507383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_Toc459723814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_Toc459723813</vt:lpwstr>
      </vt:variant>
      <vt:variant>
        <vt:i4>1507383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_Toc459723812</vt:lpwstr>
      </vt:variant>
      <vt:variant>
        <vt:i4>1507383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_Toc459723811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_Toc459723810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_Toc459723809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_Toc459723808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_Toc459723807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_Toc459723806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_Toc459723805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_Toc459723804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_Toc459723803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_Toc459723802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_Toc459723801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_Toc459723800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_Toc459723799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_Toc459723798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 Průvodní zpráva</dc:title>
  <dc:subject>PZ_2018</dc:subject>
  <dc:creator>Jelínková Jitka</dc:creator>
  <cp:lastModifiedBy>Cieslar Martin | CHVÁLEK ATELIÉR</cp:lastModifiedBy>
  <cp:revision>6</cp:revision>
  <cp:lastPrinted>2019-12-19T09:06:00Z</cp:lastPrinted>
  <dcterms:created xsi:type="dcterms:W3CDTF">2020-10-28T08:15:00Z</dcterms:created>
  <dcterms:modified xsi:type="dcterms:W3CDTF">2020-10-29T10:03:00Z</dcterms:modified>
</cp:coreProperties>
</file>