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A464A" w14:textId="043645F6" w:rsidR="00972F6B" w:rsidRDefault="002B6039" w:rsidP="002B6039">
      <w:pPr>
        <w:pStyle w:val="Nzev"/>
        <w:jc w:val="left"/>
        <w:outlineLvl w:val="0"/>
        <w:rPr>
          <w:rFonts w:ascii="Tahoma" w:hAnsi="Tahoma" w:cs="Tahoma"/>
          <w:b w:val="0"/>
          <w:color w:val="auto"/>
          <w:sz w:val="18"/>
        </w:rPr>
      </w:pPr>
      <w:r w:rsidRPr="002B6039">
        <w:rPr>
          <w:rFonts w:ascii="Tahoma" w:hAnsi="Tahoma" w:cs="Tahoma"/>
          <w:b w:val="0"/>
          <w:color w:val="auto"/>
          <w:sz w:val="18"/>
        </w:rPr>
        <w:t xml:space="preserve">Příloha č. </w:t>
      </w:r>
      <w:r w:rsidR="00501CB8">
        <w:rPr>
          <w:rFonts w:ascii="Tahoma" w:hAnsi="Tahoma" w:cs="Tahoma"/>
          <w:b w:val="0"/>
          <w:color w:val="auto"/>
          <w:sz w:val="18"/>
        </w:rPr>
        <w:t>4</w:t>
      </w:r>
      <w:r w:rsidRPr="002B6039">
        <w:rPr>
          <w:rFonts w:ascii="Tahoma" w:hAnsi="Tahoma" w:cs="Tahoma"/>
          <w:b w:val="0"/>
          <w:color w:val="auto"/>
          <w:sz w:val="18"/>
        </w:rPr>
        <w:t xml:space="preserve"> – Formulář Seznam významných </w:t>
      </w:r>
      <w:r w:rsidR="00501CB8">
        <w:rPr>
          <w:rFonts w:ascii="Tahoma" w:hAnsi="Tahoma" w:cs="Tahoma"/>
          <w:b w:val="0"/>
          <w:color w:val="auto"/>
          <w:sz w:val="18"/>
        </w:rPr>
        <w:t>služeb</w:t>
      </w:r>
    </w:p>
    <w:p w14:paraId="7CF2B63D" w14:textId="77777777" w:rsidR="002B6039" w:rsidRPr="002B6039" w:rsidRDefault="002B6039" w:rsidP="002B6039">
      <w:pPr>
        <w:pStyle w:val="Nzev"/>
        <w:jc w:val="left"/>
        <w:outlineLvl w:val="0"/>
        <w:rPr>
          <w:rFonts w:ascii="Tahoma" w:hAnsi="Tahoma" w:cs="Tahoma"/>
          <w:color w:val="auto"/>
          <w:sz w:val="22"/>
        </w:rPr>
      </w:pPr>
    </w:p>
    <w:tbl>
      <w:tblPr>
        <w:tblW w:w="9598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1"/>
        <w:gridCol w:w="6237"/>
      </w:tblGrid>
      <w:tr w:rsidR="002B6039" w:rsidRPr="002B6039" w14:paraId="4CFA4329" w14:textId="77777777" w:rsidTr="003306DA">
        <w:trPr>
          <w:trHeight w:val="539"/>
        </w:trPr>
        <w:tc>
          <w:tcPr>
            <w:tcW w:w="9598" w:type="dxa"/>
            <w:gridSpan w:val="2"/>
            <w:tcBorders>
              <w:bottom w:val="single" w:sz="4" w:space="0" w:color="auto"/>
            </w:tcBorders>
            <w:vAlign w:val="center"/>
          </w:tcPr>
          <w:p w14:paraId="06462B5D" w14:textId="5183ABF7" w:rsidR="002B6039" w:rsidRPr="002B6039" w:rsidRDefault="007226AB" w:rsidP="007226AB">
            <w:pPr>
              <w:keepNext/>
              <w:ind w:right="-109"/>
              <w:jc w:val="center"/>
              <w:outlineLvl w:val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Seznam významných služeb</w:t>
            </w:r>
            <w:r w:rsidR="002B6039">
              <w:rPr>
                <w:rFonts w:ascii="Tahoma" w:hAnsi="Tahoma" w:cs="Tahoma"/>
                <w:b/>
              </w:rPr>
              <w:t xml:space="preserve"> poskytnutých dodavatelem za poslední</w:t>
            </w:r>
            <w:r>
              <w:rPr>
                <w:rFonts w:ascii="Tahoma" w:hAnsi="Tahoma" w:cs="Tahoma"/>
                <w:b/>
              </w:rPr>
              <w:t>ch</w:t>
            </w:r>
            <w:r w:rsidR="002B6039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>5 let</w:t>
            </w:r>
          </w:p>
        </w:tc>
      </w:tr>
      <w:tr w:rsidR="002B6039" w:rsidRPr="002B6039" w14:paraId="7388012A" w14:textId="77777777" w:rsidTr="003306DA">
        <w:trPr>
          <w:trHeight w:val="150"/>
        </w:trPr>
        <w:tc>
          <w:tcPr>
            <w:tcW w:w="9598" w:type="dxa"/>
            <w:gridSpan w:val="2"/>
            <w:shd w:val="clear" w:color="auto" w:fill="C6D9F1"/>
            <w:vAlign w:val="center"/>
          </w:tcPr>
          <w:p w14:paraId="37EF5476" w14:textId="77777777" w:rsidR="002B6039" w:rsidRPr="002B6039" w:rsidRDefault="002B6039" w:rsidP="002B603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B6039">
              <w:rPr>
                <w:rFonts w:ascii="Tahoma" w:hAnsi="Tahoma" w:cs="Tahoma"/>
                <w:b/>
                <w:bCs/>
              </w:rPr>
              <w:t>Veřejná zakázka</w:t>
            </w:r>
          </w:p>
        </w:tc>
      </w:tr>
      <w:tr w:rsidR="002B6039" w:rsidRPr="002B6039" w14:paraId="2AB774D4" w14:textId="77777777" w:rsidTr="003306DA">
        <w:trPr>
          <w:trHeight w:val="340"/>
        </w:trPr>
        <w:tc>
          <w:tcPr>
            <w:tcW w:w="9598" w:type="dxa"/>
            <w:gridSpan w:val="2"/>
            <w:vAlign w:val="center"/>
          </w:tcPr>
          <w:p w14:paraId="43A1A158" w14:textId="77777777" w:rsidR="002B6039" w:rsidRPr="002B6039" w:rsidRDefault="003306DA" w:rsidP="002B603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Otevřené řízení</w:t>
            </w:r>
          </w:p>
        </w:tc>
      </w:tr>
      <w:tr w:rsidR="002B6039" w:rsidRPr="002B6039" w14:paraId="462664FB" w14:textId="77777777" w:rsidTr="003306DA">
        <w:trPr>
          <w:trHeight w:val="340"/>
        </w:trPr>
        <w:tc>
          <w:tcPr>
            <w:tcW w:w="3361" w:type="dxa"/>
            <w:vAlign w:val="center"/>
          </w:tcPr>
          <w:p w14:paraId="5B09A3E8" w14:textId="77777777" w:rsidR="002B6039" w:rsidRPr="002B6039" w:rsidRDefault="002B6039" w:rsidP="002B6039">
            <w:pPr>
              <w:rPr>
                <w:rFonts w:ascii="Tahoma" w:hAnsi="Tahoma" w:cs="Tahoma"/>
                <w:sz w:val="20"/>
                <w:szCs w:val="20"/>
              </w:rPr>
            </w:pPr>
            <w:r w:rsidRPr="002B6039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6237" w:type="dxa"/>
            <w:vAlign w:val="center"/>
          </w:tcPr>
          <w:p w14:paraId="1BE1F2A5" w14:textId="015D2083" w:rsidR="002B6039" w:rsidRPr="002B6039" w:rsidRDefault="00AE76DC" w:rsidP="002B6039">
            <w:pPr>
              <w:spacing w:before="20" w:after="20"/>
              <w:rPr>
                <w:rFonts w:ascii="Tahoma" w:hAnsi="Tahoma" w:cs="Tahoma"/>
                <w:b/>
              </w:rPr>
            </w:pPr>
            <w:r w:rsidRPr="008E36E9">
              <w:rPr>
                <w:rFonts w:ascii="Tahoma" w:hAnsi="Tahoma" w:cs="Tahoma"/>
                <w:b/>
                <w:bCs/>
              </w:rPr>
              <w:t>Vypracování projektové dokumentace</w:t>
            </w:r>
            <w:r>
              <w:rPr>
                <w:rFonts w:ascii="Tahoma" w:hAnsi="Tahoma" w:cs="Tahoma"/>
                <w:b/>
                <w:bCs/>
              </w:rPr>
              <w:t xml:space="preserve"> ve stupni DPS: Rekonstrukce</w:t>
            </w:r>
            <w:r w:rsidRPr="008E36E9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>pavilonů E a F</w:t>
            </w:r>
            <w:r w:rsidRPr="008E36E9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>VŠB-TUO</w:t>
            </w:r>
          </w:p>
        </w:tc>
      </w:tr>
      <w:tr w:rsidR="002B6039" w:rsidRPr="002B6039" w14:paraId="0F5E3D65" w14:textId="77777777" w:rsidTr="003306DA">
        <w:trPr>
          <w:trHeight w:val="340"/>
        </w:trPr>
        <w:tc>
          <w:tcPr>
            <w:tcW w:w="3361" w:type="dxa"/>
            <w:vAlign w:val="center"/>
          </w:tcPr>
          <w:p w14:paraId="49FCBE22" w14:textId="77777777" w:rsidR="002B6039" w:rsidRPr="002B6039" w:rsidRDefault="002B6039" w:rsidP="002B603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zadavatele:</w:t>
            </w:r>
          </w:p>
        </w:tc>
        <w:tc>
          <w:tcPr>
            <w:tcW w:w="6237" w:type="dxa"/>
            <w:vAlign w:val="center"/>
          </w:tcPr>
          <w:p w14:paraId="00170D1A" w14:textId="77777777" w:rsidR="002B6039" w:rsidRPr="002B6039" w:rsidRDefault="002B6039" w:rsidP="003306DA">
            <w:pPr>
              <w:spacing w:before="20" w:after="20"/>
              <w:rPr>
                <w:rFonts w:ascii="Tahoma" w:hAnsi="Tahoma" w:cs="Tahoma"/>
                <w:b/>
                <w:bCs/>
              </w:rPr>
            </w:pPr>
            <w:r w:rsidRPr="002B6039">
              <w:rPr>
                <w:rFonts w:ascii="Tahoma" w:hAnsi="Tahoma" w:cs="Tahoma"/>
                <w:b/>
                <w:bCs/>
                <w:sz w:val="22"/>
              </w:rPr>
              <w:t>Vysoká škola báňská</w:t>
            </w:r>
            <w:r w:rsidR="003306DA">
              <w:rPr>
                <w:rFonts w:ascii="Tahoma" w:hAnsi="Tahoma" w:cs="Tahoma"/>
                <w:b/>
                <w:bCs/>
                <w:sz w:val="22"/>
              </w:rPr>
              <w:t xml:space="preserve"> – Technická univerzita Ostrava</w:t>
            </w:r>
            <w:r w:rsidRPr="002B6039">
              <w:rPr>
                <w:rFonts w:ascii="Tahoma" w:hAnsi="Tahoma" w:cs="Tahoma"/>
                <w:b/>
                <w:bCs/>
                <w:sz w:val="22"/>
              </w:rPr>
              <w:t xml:space="preserve"> </w:t>
            </w:r>
          </w:p>
        </w:tc>
      </w:tr>
    </w:tbl>
    <w:p w14:paraId="196885FD" w14:textId="77777777" w:rsidR="00904839" w:rsidRDefault="00904839" w:rsidP="00904839">
      <w:pPr>
        <w:pStyle w:val="text"/>
        <w:rPr>
          <w:rFonts w:ascii="Tahoma" w:hAnsi="Tahoma" w:cs="Tahoma"/>
          <w:b/>
          <w:sz w:val="20"/>
          <w:szCs w:val="22"/>
        </w:rPr>
      </w:pPr>
      <w:r w:rsidRPr="0032117B">
        <w:rPr>
          <w:rFonts w:ascii="Tahoma" w:hAnsi="Tahoma" w:cs="Tahoma"/>
          <w:b/>
          <w:sz w:val="20"/>
          <w:szCs w:val="22"/>
        </w:rPr>
        <w:t>Minimální úroveň pro splnění tohoto kritéria technické kvalifikace je zadavatelem vymezena na</w:t>
      </w:r>
      <w:r>
        <w:rPr>
          <w:rFonts w:ascii="Tahoma" w:hAnsi="Tahoma" w:cs="Tahoma"/>
          <w:b/>
          <w:sz w:val="20"/>
          <w:szCs w:val="22"/>
        </w:rPr>
        <w:t>:</w:t>
      </w:r>
    </w:p>
    <w:p w14:paraId="59E8F607" w14:textId="1DD6A177" w:rsidR="00904839" w:rsidRPr="007226AB" w:rsidRDefault="007A1027" w:rsidP="00904839">
      <w:pPr>
        <w:pStyle w:val="text"/>
        <w:numPr>
          <w:ilvl w:val="0"/>
          <w:numId w:val="14"/>
        </w:numPr>
        <w:spacing w:before="120"/>
        <w:ind w:left="426" w:hanging="284"/>
        <w:rPr>
          <w:rFonts w:ascii="Tahoma" w:hAnsi="Tahoma" w:cs="Tahoma"/>
          <w:b/>
          <w:sz w:val="20"/>
          <w:szCs w:val="22"/>
        </w:rPr>
      </w:pPr>
      <w:r w:rsidRPr="00CE275E">
        <w:rPr>
          <w:rFonts w:ascii="Tahoma" w:eastAsia="Calibri" w:hAnsi="Tahoma" w:cs="Tahoma"/>
          <w:b/>
          <w:bCs/>
          <w:sz w:val="20"/>
          <w:szCs w:val="20"/>
        </w:rPr>
        <w:t>alespoň 2 služby (referenční zakázky), jejichž předmětem bylo provádění projekčních prací pro stavební, nebo technické zařízení budovy (</w:t>
      </w:r>
      <w:r>
        <w:rPr>
          <w:rFonts w:ascii="Tahoma" w:eastAsia="Calibri" w:hAnsi="Tahoma" w:cs="Tahoma"/>
          <w:b/>
          <w:bCs/>
          <w:sz w:val="20"/>
          <w:szCs w:val="20"/>
        </w:rPr>
        <w:t>ve stupni dokumentace pro stavební povolení – dále jen „</w:t>
      </w:r>
      <w:r w:rsidRPr="00CE275E">
        <w:rPr>
          <w:rFonts w:ascii="Tahoma" w:eastAsia="Calibri" w:hAnsi="Tahoma" w:cs="Tahoma"/>
          <w:b/>
          <w:bCs/>
          <w:sz w:val="20"/>
          <w:szCs w:val="20"/>
        </w:rPr>
        <w:t>DSP</w:t>
      </w:r>
      <w:r>
        <w:rPr>
          <w:rFonts w:ascii="Tahoma" w:eastAsia="Calibri" w:hAnsi="Tahoma" w:cs="Tahoma"/>
          <w:b/>
          <w:bCs/>
          <w:sz w:val="20"/>
          <w:szCs w:val="20"/>
        </w:rPr>
        <w:t>“</w:t>
      </w:r>
      <w:r w:rsidRPr="00CE275E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Calibri" w:hAnsi="Tahoma" w:cs="Tahoma"/>
          <w:b/>
          <w:bCs/>
          <w:sz w:val="20"/>
          <w:szCs w:val="20"/>
        </w:rPr>
        <w:t>nebo</w:t>
      </w:r>
      <w:r w:rsidRPr="00CE275E">
        <w:rPr>
          <w:rFonts w:ascii="Tahoma" w:eastAsia="Calibri" w:hAnsi="Tahoma" w:cs="Tahoma"/>
          <w:b/>
          <w:bCs/>
          <w:sz w:val="20"/>
          <w:szCs w:val="20"/>
        </w:rPr>
        <w:t xml:space="preserve"> DPS), a to na rekonstrukci či novostavbě budovy spadající do</w:t>
      </w:r>
      <w:r w:rsidRPr="00CE275E">
        <w:rPr>
          <w:rFonts w:ascii="Tahoma" w:eastAsia="Calibri" w:hAnsi="Tahoma" w:cs="Tahoma"/>
          <w:sz w:val="20"/>
          <w:szCs w:val="20"/>
        </w:rPr>
        <w:t xml:space="preserve"> </w:t>
      </w:r>
      <w:r w:rsidRPr="00CE275E">
        <w:rPr>
          <w:rFonts w:ascii="Tahoma" w:eastAsia="Calibri" w:hAnsi="Tahoma" w:cs="Tahoma"/>
          <w:b/>
          <w:bCs/>
          <w:sz w:val="20"/>
          <w:szCs w:val="20"/>
        </w:rPr>
        <w:t xml:space="preserve">„SEKCE 1 – </w:t>
      </w:r>
      <w:r w:rsidRPr="009F6FCB">
        <w:rPr>
          <w:rFonts w:ascii="Tahoma" w:eastAsia="Calibri" w:hAnsi="Tahoma" w:cs="Tahoma"/>
          <w:b/>
          <w:bCs/>
          <w:sz w:val="20"/>
          <w:szCs w:val="20"/>
        </w:rPr>
        <w:t>BUDOVY“</w:t>
      </w:r>
      <w:r w:rsidRPr="009F6FCB">
        <w:rPr>
          <w:rFonts w:ascii="Tahoma" w:eastAsia="Calibri" w:hAnsi="Tahoma" w:cs="Tahoma"/>
          <w:sz w:val="20"/>
          <w:szCs w:val="20"/>
        </w:rPr>
        <w:t xml:space="preserve"> Klasifikace stavebních děl CZ-CC účinné od 1. 1. 20</w:t>
      </w:r>
      <w:r w:rsidR="00EB1094">
        <w:rPr>
          <w:rFonts w:ascii="Tahoma" w:eastAsia="Calibri" w:hAnsi="Tahoma" w:cs="Tahoma"/>
          <w:sz w:val="20"/>
          <w:szCs w:val="20"/>
        </w:rPr>
        <w:t>1</w:t>
      </w:r>
      <w:r w:rsidRPr="009F6FCB">
        <w:rPr>
          <w:rFonts w:ascii="Tahoma" w:eastAsia="Calibri" w:hAnsi="Tahoma" w:cs="Tahoma"/>
          <w:sz w:val="20"/>
          <w:szCs w:val="20"/>
        </w:rPr>
        <w:t xml:space="preserve">9 (dále jen „klasifikace CZ-CC“) </w:t>
      </w:r>
      <w:r w:rsidRPr="009F6FCB">
        <w:rPr>
          <w:rFonts w:ascii="Tahoma" w:eastAsia="Calibri" w:hAnsi="Tahoma" w:cs="Tahoma"/>
          <w:b/>
          <w:bCs/>
          <w:sz w:val="20"/>
          <w:szCs w:val="20"/>
        </w:rPr>
        <w:t xml:space="preserve">s investičními náklady v projektové přípravě či skutečné investiční náklady </w:t>
      </w:r>
      <w:r w:rsidRPr="009F6FCB">
        <w:rPr>
          <w:rFonts w:ascii="Tahoma" w:eastAsia="Calibri" w:hAnsi="Tahoma" w:cs="Tahoma"/>
          <w:sz w:val="20"/>
          <w:szCs w:val="20"/>
        </w:rPr>
        <w:t>(dále jen „investiční náklady“)</w:t>
      </w:r>
      <w:r w:rsidRPr="009F6FCB">
        <w:rPr>
          <w:rFonts w:ascii="Tahoma" w:eastAsia="Calibri" w:hAnsi="Tahoma" w:cs="Tahoma"/>
          <w:b/>
          <w:bCs/>
          <w:sz w:val="20"/>
          <w:szCs w:val="20"/>
        </w:rPr>
        <w:t xml:space="preserve"> min. </w:t>
      </w:r>
      <w:r>
        <w:rPr>
          <w:rFonts w:ascii="Tahoma" w:eastAsia="Calibri" w:hAnsi="Tahoma" w:cs="Tahoma"/>
          <w:b/>
          <w:bCs/>
          <w:sz w:val="20"/>
          <w:szCs w:val="20"/>
        </w:rPr>
        <w:t>5</w:t>
      </w:r>
      <w:r w:rsidRPr="009F6FCB">
        <w:rPr>
          <w:rFonts w:ascii="Tahoma" w:eastAsia="Calibri" w:hAnsi="Tahoma" w:cs="Tahoma"/>
          <w:b/>
          <w:bCs/>
          <w:sz w:val="20"/>
          <w:szCs w:val="20"/>
        </w:rPr>
        <w:t>0 mil. Kč bez DPH každé z nich</w:t>
      </w:r>
      <w:r w:rsidR="00904839" w:rsidRPr="00CE275E">
        <w:rPr>
          <w:rFonts w:ascii="Tahoma" w:eastAsia="Calibri" w:hAnsi="Tahoma" w:cs="Tahoma"/>
          <w:b/>
          <w:bCs/>
          <w:sz w:val="20"/>
          <w:szCs w:val="20"/>
        </w:rPr>
        <w:t>.</w:t>
      </w:r>
    </w:p>
    <w:p w14:paraId="3D14D2C9" w14:textId="57E929DF" w:rsidR="00295629" w:rsidRPr="007226AB" w:rsidRDefault="007A1027" w:rsidP="00904839">
      <w:pPr>
        <w:pStyle w:val="text"/>
        <w:numPr>
          <w:ilvl w:val="0"/>
          <w:numId w:val="15"/>
        </w:numPr>
        <w:ind w:left="426" w:hanging="284"/>
        <w:rPr>
          <w:rFonts w:ascii="Tahoma" w:hAnsi="Tahoma" w:cs="Tahoma"/>
          <w:b/>
          <w:sz w:val="20"/>
          <w:szCs w:val="22"/>
        </w:rPr>
      </w:pPr>
      <w:r w:rsidRPr="00CE275E">
        <w:rPr>
          <w:rFonts w:ascii="Tahoma" w:eastAsia="Calibri" w:hAnsi="Tahoma" w:cs="Tahoma"/>
          <w:b/>
          <w:bCs/>
          <w:sz w:val="20"/>
          <w:szCs w:val="20"/>
        </w:rPr>
        <w:t>alespoň 1 služba (referenční zakázka), jejímž předmětem bylo provádění projekčních prací pro stavební, nebo technické zařízen</w:t>
      </w:r>
      <w:r w:rsidRPr="00CE275E">
        <w:rPr>
          <w:rFonts w:ascii="Tahoma" w:hAnsi="Tahoma" w:cs="Tahoma"/>
          <w:sz w:val="20"/>
          <w:szCs w:val="20"/>
          <w:lang w:eastAsia="cs-CZ"/>
        </w:rPr>
        <w:t>í</w:t>
      </w:r>
      <w:r w:rsidRPr="00CE275E">
        <w:rPr>
          <w:rFonts w:ascii="Tahoma" w:hAnsi="Tahoma" w:cs="Tahoma"/>
          <w:b/>
          <w:bCs/>
          <w:sz w:val="20"/>
          <w:szCs w:val="20"/>
          <w:lang w:eastAsia="cs-CZ"/>
        </w:rPr>
        <w:t xml:space="preserve"> budovy</w:t>
      </w:r>
      <w:r w:rsidRPr="00CE275E">
        <w:rPr>
          <w:rFonts w:ascii="Tahoma" w:eastAsia="Calibri" w:hAnsi="Tahoma" w:cs="Tahoma"/>
          <w:b/>
          <w:bCs/>
          <w:sz w:val="20"/>
          <w:szCs w:val="20"/>
        </w:rPr>
        <w:t xml:space="preserve">, přičemž alespoň jeden ze stupňů projektové dokumentace (DSP, DPS, dokumentace skutečného provedení stavby) byl zpracován metodikou BIM, a to na rekonstrukci či novostavbě budovy spadající </w:t>
      </w:r>
      <w:r w:rsidRPr="009F6FCB">
        <w:rPr>
          <w:rFonts w:ascii="Tahoma" w:eastAsia="Calibri" w:hAnsi="Tahoma" w:cs="Tahoma"/>
          <w:b/>
          <w:bCs/>
          <w:sz w:val="20"/>
          <w:szCs w:val="20"/>
        </w:rPr>
        <w:t>do</w:t>
      </w:r>
      <w:r w:rsidRPr="009F6FCB">
        <w:rPr>
          <w:rFonts w:ascii="Tahoma" w:eastAsia="Calibri" w:hAnsi="Tahoma" w:cs="Tahoma"/>
          <w:sz w:val="20"/>
          <w:szCs w:val="20"/>
        </w:rPr>
        <w:t xml:space="preserve"> </w:t>
      </w:r>
      <w:r w:rsidRPr="009F6FCB">
        <w:rPr>
          <w:rFonts w:ascii="Tahoma" w:eastAsia="Calibri" w:hAnsi="Tahoma" w:cs="Tahoma"/>
          <w:b/>
          <w:bCs/>
          <w:sz w:val="20"/>
          <w:szCs w:val="20"/>
        </w:rPr>
        <w:t>„SEKCE 1 – BUDOVY“</w:t>
      </w:r>
      <w:r w:rsidRPr="009F6FCB">
        <w:rPr>
          <w:rFonts w:ascii="Tahoma" w:eastAsia="Calibri" w:hAnsi="Tahoma" w:cs="Tahoma"/>
          <w:sz w:val="20"/>
          <w:szCs w:val="20"/>
        </w:rPr>
        <w:t xml:space="preserve"> klasifikace CZ-CC </w:t>
      </w:r>
      <w:r w:rsidRPr="009F6FCB">
        <w:rPr>
          <w:rFonts w:ascii="Tahoma" w:eastAsia="Calibri" w:hAnsi="Tahoma" w:cs="Tahoma"/>
          <w:b/>
          <w:bCs/>
          <w:sz w:val="20"/>
          <w:szCs w:val="20"/>
        </w:rPr>
        <w:t xml:space="preserve">s investičními náklady min. </w:t>
      </w:r>
      <w:r>
        <w:rPr>
          <w:rFonts w:ascii="Tahoma" w:eastAsia="Calibri" w:hAnsi="Tahoma" w:cs="Tahoma"/>
          <w:b/>
          <w:bCs/>
          <w:sz w:val="20"/>
          <w:szCs w:val="20"/>
        </w:rPr>
        <w:t>3</w:t>
      </w:r>
      <w:r w:rsidRPr="009F6FCB">
        <w:rPr>
          <w:rFonts w:ascii="Tahoma" w:eastAsia="Calibri" w:hAnsi="Tahoma" w:cs="Tahoma"/>
          <w:b/>
          <w:bCs/>
          <w:sz w:val="20"/>
          <w:szCs w:val="20"/>
        </w:rPr>
        <w:t>0 mil. Kč bez DPH</w:t>
      </w:r>
      <w:r w:rsidRPr="009F6FCB">
        <w:rPr>
          <w:rFonts w:ascii="Tahoma" w:eastAsia="Calibri" w:hAnsi="Tahoma" w:cs="Tahoma"/>
          <w:sz w:val="20"/>
          <w:szCs w:val="20"/>
        </w:rPr>
        <w:t>. BIM</w:t>
      </w:r>
      <w:r w:rsidRPr="0039580A">
        <w:rPr>
          <w:rFonts w:ascii="Tahoma" w:eastAsia="Calibri" w:hAnsi="Tahoma" w:cs="Tahoma"/>
          <w:sz w:val="20"/>
          <w:szCs w:val="20"/>
        </w:rPr>
        <w:t xml:space="preserve"> (</w:t>
      </w:r>
      <w:proofErr w:type="spellStart"/>
      <w:r w:rsidRPr="0039580A">
        <w:rPr>
          <w:rFonts w:ascii="Tahoma" w:eastAsia="Calibri" w:hAnsi="Tahoma" w:cs="Tahoma"/>
          <w:sz w:val="20"/>
          <w:szCs w:val="20"/>
        </w:rPr>
        <w:t>Building</w:t>
      </w:r>
      <w:proofErr w:type="spellEnd"/>
      <w:r w:rsidRPr="0039580A">
        <w:rPr>
          <w:rFonts w:ascii="Tahoma" w:eastAsia="Calibri" w:hAnsi="Tahoma" w:cs="Tahoma"/>
          <w:sz w:val="20"/>
          <w:szCs w:val="20"/>
        </w:rPr>
        <w:t xml:space="preserve"> </w:t>
      </w:r>
      <w:proofErr w:type="spellStart"/>
      <w:r w:rsidRPr="0039580A">
        <w:rPr>
          <w:rFonts w:ascii="Tahoma" w:eastAsia="Calibri" w:hAnsi="Tahoma" w:cs="Tahoma"/>
          <w:sz w:val="20"/>
          <w:szCs w:val="20"/>
        </w:rPr>
        <w:t>Information</w:t>
      </w:r>
      <w:proofErr w:type="spellEnd"/>
      <w:r w:rsidRPr="0039580A">
        <w:rPr>
          <w:rFonts w:ascii="Tahoma" w:eastAsia="Calibri" w:hAnsi="Tahoma" w:cs="Tahoma"/>
          <w:sz w:val="20"/>
          <w:szCs w:val="20"/>
        </w:rPr>
        <w:t xml:space="preserve"> Modeling nebo </w:t>
      </w:r>
      <w:proofErr w:type="spellStart"/>
      <w:r w:rsidRPr="0039580A">
        <w:rPr>
          <w:rFonts w:ascii="Tahoma" w:eastAsia="Calibri" w:hAnsi="Tahoma" w:cs="Tahoma"/>
          <w:sz w:val="20"/>
          <w:szCs w:val="20"/>
        </w:rPr>
        <w:t>Building</w:t>
      </w:r>
      <w:proofErr w:type="spellEnd"/>
      <w:r w:rsidRPr="0039580A">
        <w:rPr>
          <w:rFonts w:ascii="Tahoma" w:eastAsia="Calibri" w:hAnsi="Tahoma" w:cs="Tahoma"/>
          <w:sz w:val="20"/>
          <w:szCs w:val="20"/>
        </w:rPr>
        <w:t xml:space="preserve"> </w:t>
      </w:r>
      <w:proofErr w:type="spellStart"/>
      <w:r w:rsidRPr="0039580A">
        <w:rPr>
          <w:rFonts w:ascii="Tahoma" w:eastAsia="Calibri" w:hAnsi="Tahoma" w:cs="Tahoma"/>
          <w:sz w:val="20"/>
          <w:szCs w:val="20"/>
        </w:rPr>
        <w:t>Information</w:t>
      </w:r>
      <w:proofErr w:type="spellEnd"/>
      <w:r w:rsidRPr="0039580A">
        <w:rPr>
          <w:rFonts w:ascii="Tahoma" w:eastAsia="Calibri" w:hAnsi="Tahoma" w:cs="Tahoma"/>
          <w:sz w:val="20"/>
          <w:szCs w:val="20"/>
        </w:rPr>
        <w:t xml:space="preserve"> Management) je digitální model, který reprezentuje fyzický a funkční objekt s jeho charakteristikami. Slouží jako otevřená databáze informací o objektu pro jeho navrhování, výstavbu a provoz po dobu jeho užívání</w:t>
      </w:r>
      <w:r w:rsidR="00904839" w:rsidRPr="00CE275E">
        <w:rPr>
          <w:rFonts w:ascii="Tahoma" w:eastAsia="Calibri" w:hAnsi="Tahoma" w:cs="Tahoma"/>
          <w:sz w:val="20"/>
          <w:szCs w:val="20"/>
        </w:rPr>
        <w:t>.</w:t>
      </w:r>
    </w:p>
    <w:p w14:paraId="62E73E10" w14:textId="77777777" w:rsidR="002737B9" w:rsidRPr="002B6039" w:rsidRDefault="002737B9">
      <w:pPr>
        <w:pStyle w:val="text"/>
        <w:widowControl/>
        <w:spacing w:before="0" w:line="240" w:lineRule="auto"/>
        <w:rPr>
          <w:rFonts w:ascii="Tahoma" w:hAnsi="Tahoma" w:cs="Tahoma"/>
          <w:sz w:val="22"/>
          <w:szCs w:val="22"/>
          <w:u w:val="single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6480"/>
      </w:tblGrid>
      <w:tr w:rsidR="005645AF" w:rsidRPr="006522F8" w14:paraId="564DFE9B" w14:textId="77777777" w:rsidTr="00AD24EA">
        <w:trPr>
          <w:cantSplit/>
        </w:trPr>
        <w:tc>
          <w:tcPr>
            <w:tcW w:w="9790" w:type="dxa"/>
            <w:gridSpan w:val="2"/>
          </w:tcPr>
          <w:p w14:paraId="5C44CBDF" w14:textId="77777777" w:rsidR="005645AF" w:rsidRPr="006522F8" w:rsidRDefault="00387CDA" w:rsidP="00DC0E07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6522F8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 xml:space="preserve">I. </w:t>
            </w:r>
            <w:r w:rsidR="005645AF" w:rsidRPr="006522F8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 xml:space="preserve">referenční </w:t>
            </w:r>
            <w:r w:rsidR="00DC0E07" w:rsidRPr="006522F8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zakázka</w:t>
            </w:r>
          </w:p>
        </w:tc>
      </w:tr>
      <w:tr w:rsidR="005645AF" w:rsidRPr="006522F8" w14:paraId="7685B0A9" w14:textId="77777777" w:rsidTr="00AD24EA">
        <w:trPr>
          <w:cantSplit/>
        </w:trPr>
        <w:tc>
          <w:tcPr>
            <w:tcW w:w="3310" w:type="dxa"/>
          </w:tcPr>
          <w:p w14:paraId="092D5CEC" w14:textId="77777777" w:rsidR="005645AF" w:rsidRPr="006522F8" w:rsidRDefault="005645AF" w:rsidP="00904163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22F8">
              <w:rPr>
                <w:rFonts w:ascii="Tahoma" w:hAnsi="Tahoma" w:cs="Tahoma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480" w:type="dxa"/>
          </w:tcPr>
          <w:p w14:paraId="2C5290B1" w14:textId="77777777" w:rsidR="005645AF" w:rsidRPr="006522F8" w:rsidRDefault="005645AF" w:rsidP="00904163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22F8">
              <w:rPr>
                <w:rFonts w:ascii="Tahoma" w:hAnsi="Tahoma" w:cs="Tahoma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EB528D" w:rsidRPr="006522F8" w14:paraId="0D2ADD99" w14:textId="77777777" w:rsidTr="00AD24EA">
        <w:trPr>
          <w:cantSplit/>
          <w:trHeight w:val="555"/>
        </w:trPr>
        <w:tc>
          <w:tcPr>
            <w:tcW w:w="3310" w:type="dxa"/>
            <w:vAlign w:val="center"/>
          </w:tcPr>
          <w:p w14:paraId="01D745D9" w14:textId="1784D5A3" w:rsidR="00EB528D" w:rsidRPr="006522F8" w:rsidRDefault="00EB528D" w:rsidP="007226AB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Název zakázky</w:t>
            </w:r>
            <w:r w:rsidR="00FB1210" w:rsidRPr="006522F8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26AB">
              <w:rPr>
                <w:rFonts w:ascii="Tahoma" w:hAnsi="Tahoma" w:cs="Tahoma"/>
                <w:sz w:val="20"/>
                <w:szCs w:val="20"/>
              </w:rPr>
              <w:t>služby</w:t>
            </w:r>
            <w:r w:rsidR="00FB1210" w:rsidRPr="006522F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6480" w:type="dxa"/>
            <w:vAlign w:val="center"/>
          </w:tcPr>
          <w:p w14:paraId="3A9F5273" w14:textId="77777777" w:rsidR="00EB528D" w:rsidRPr="006522F8" w:rsidRDefault="00EB528D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528D" w:rsidRPr="006522F8" w14:paraId="335590A5" w14:textId="77777777" w:rsidTr="00AD24EA">
        <w:trPr>
          <w:cantSplit/>
          <w:trHeight w:val="555"/>
        </w:trPr>
        <w:tc>
          <w:tcPr>
            <w:tcW w:w="3310" w:type="dxa"/>
            <w:vAlign w:val="center"/>
          </w:tcPr>
          <w:p w14:paraId="4083FC91" w14:textId="6D4824B3" w:rsidR="00EB528D" w:rsidRPr="006522F8" w:rsidRDefault="007226AB" w:rsidP="007226AB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Stručný p</w:t>
            </w:r>
            <w:r w:rsidR="00EB528D" w:rsidRPr="006522F8">
              <w:rPr>
                <w:rFonts w:ascii="Tahoma" w:hAnsi="Tahoma" w:cs="Tahoma"/>
                <w:sz w:val="20"/>
                <w:szCs w:val="20"/>
              </w:rPr>
              <w:t>o</w:t>
            </w:r>
            <w:r w:rsidR="00FB1210" w:rsidRPr="006522F8">
              <w:rPr>
                <w:rFonts w:ascii="Tahoma" w:hAnsi="Tahoma" w:cs="Tahoma"/>
                <w:sz w:val="20"/>
                <w:szCs w:val="20"/>
              </w:rPr>
              <w:t xml:space="preserve">pis </w:t>
            </w:r>
            <w:r>
              <w:rPr>
                <w:rFonts w:ascii="Tahoma" w:hAnsi="Tahoma" w:cs="Tahoma"/>
                <w:sz w:val="20"/>
                <w:szCs w:val="20"/>
              </w:rPr>
              <w:t>služby, z něhož bude vyplývat splnění požadovaného rozsahu činností</w:t>
            </w:r>
          </w:p>
        </w:tc>
        <w:tc>
          <w:tcPr>
            <w:tcW w:w="6480" w:type="dxa"/>
            <w:vAlign w:val="center"/>
          </w:tcPr>
          <w:p w14:paraId="227D132E" w14:textId="77777777" w:rsidR="00EB528D" w:rsidRPr="006522F8" w:rsidRDefault="00EB528D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45AF" w:rsidRPr="006522F8" w14:paraId="7535625D" w14:textId="77777777" w:rsidTr="00AD24EA">
        <w:trPr>
          <w:cantSplit/>
          <w:trHeight w:val="555"/>
        </w:trPr>
        <w:tc>
          <w:tcPr>
            <w:tcW w:w="3310" w:type="dxa"/>
            <w:vAlign w:val="center"/>
          </w:tcPr>
          <w:p w14:paraId="75B739AD" w14:textId="77777777" w:rsidR="005645AF" w:rsidRPr="006522F8" w:rsidRDefault="005645AF" w:rsidP="00AD376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 xml:space="preserve">Objednatel </w:t>
            </w:r>
            <w:r w:rsidR="0046565A" w:rsidRPr="006522F8">
              <w:rPr>
                <w:rFonts w:ascii="Tahoma" w:hAnsi="Tahoma" w:cs="Tahoma"/>
                <w:sz w:val="20"/>
                <w:szCs w:val="20"/>
              </w:rPr>
              <w:t xml:space="preserve">(název, </w:t>
            </w:r>
            <w:r w:rsidRPr="006522F8">
              <w:rPr>
                <w:rFonts w:ascii="Tahoma" w:hAnsi="Tahoma" w:cs="Tahoma"/>
                <w:sz w:val="20"/>
                <w:szCs w:val="20"/>
              </w:rPr>
              <w:t>sídlo</w:t>
            </w:r>
            <w:r w:rsidR="0046565A" w:rsidRPr="006522F8">
              <w:rPr>
                <w:rFonts w:ascii="Tahoma" w:hAnsi="Tahoma" w:cs="Tahoma"/>
                <w:sz w:val="20"/>
                <w:szCs w:val="20"/>
              </w:rPr>
              <w:t>, IČ</w:t>
            </w:r>
            <w:r w:rsidR="00AD3766" w:rsidRPr="006522F8">
              <w:rPr>
                <w:rFonts w:ascii="Tahoma" w:hAnsi="Tahoma" w:cs="Tahoma"/>
                <w:sz w:val="20"/>
                <w:szCs w:val="20"/>
              </w:rPr>
              <w:t>O)</w:t>
            </w:r>
            <w:r w:rsidR="002737B9" w:rsidRPr="006522F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480" w:type="dxa"/>
            <w:vAlign w:val="center"/>
          </w:tcPr>
          <w:p w14:paraId="112C8D4C" w14:textId="77777777" w:rsidR="005645AF" w:rsidRPr="006522F8" w:rsidRDefault="005645AF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3766" w:rsidRPr="006522F8" w14:paraId="75AD2D3E" w14:textId="77777777" w:rsidTr="00AD24EA">
        <w:trPr>
          <w:cantSplit/>
          <w:trHeight w:val="555"/>
        </w:trPr>
        <w:tc>
          <w:tcPr>
            <w:tcW w:w="3310" w:type="dxa"/>
            <w:vAlign w:val="center"/>
          </w:tcPr>
          <w:p w14:paraId="1C0B8E1C" w14:textId="77777777" w:rsidR="00AD3766" w:rsidRPr="006522F8" w:rsidRDefault="00AD3766" w:rsidP="00AD376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Kontaktní osoba objednatele (jméno, tel. kontakt, e-mail)</w:t>
            </w:r>
          </w:p>
        </w:tc>
        <w:tc>
          <w:tcPr>
            <w:tcW w:w="6480" w:type="dxa"/>
            <w:vAlign w:val="center"/>
          </w:tcPr>
          <w:p w14:paraId="0257999F" w14:textId="77777777" w:rsidR="00AD3766" w:rsidRPr="006522F8" w:rsidRDefault="00AD3766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645AF" w:rsidRPr="006522F8" w14:paraId="7303071D" w14:textId="77777777" w:rsidTr="00AD24EA">
        <w:trPr>
          <w:cantSplit/>
          <w:trHeight w:val="555"/>
        </w:trPr>
        <w:tc>
          <w:tcPr>
            <w:tcW w:w="3310" w:type="dxa"/>
            <w:vAlign w:val="center"/>
          </w:tcPr>
          <w:p w14:paraId="0FADA47B" w14:textId="77777777" w:rsidR="005645AF" w:rsidRPr="006522F8" w:rsidRDefault="006B3CE6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Termín plnění</w:t>
            </w:r>
          </w:p>
        </w:tc>
        <w:tc>
          <w:tcPr>
            <w:tcW w:w="6480" w:type="dxa"/>
            <w:vAlign w:val="center"/>
          </w:tcPr>
          <w:p w14:paraId="138BBDF4" w14:textId="77777777" w:rsidR="005645AF" w:rsidRPr="006522F8" w:rsidRDefault="005645AF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3833" w:rsidRPr="006522F8" w14:paraId="2EA8E36B" w14:textId="77777777" w:rsidTr="00D633BB">
        <w:trPr>
          <w:cantSplit/>
          <w:trHeight w:val="577"/>
        </w:trPr>
        <w:tc>
          <w:tcPr>
            <w:tcW w:w="3310" w:type="dxa"/>
            <w:vAlign w:val="center"/>
          </w:tcPr>
          <w:p w14:paraId="5634DCB1" w14:textId="59F27958" w:rsidR="00EA3833" w:rsidRPr="006522F8" w:rsidRDefault="007226AB" w:rsidP="007226AB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Investiční náklady stavby</w:t>
            </w:r>
            <w:r w:rsidR="0046565A" w:rsidRPr="006522F8">
              <w:rPr>
                <w:rFonts w:ascii="Tahoma" w:hAnsi="Tahoma" w:cs="Tahoma"/>
                <w:sz w:val="20"/>
                <w:szCs w:val="20"/>
              </w:rPr>
              <w:t xml:space="preserve"> v Kč bez DPH</w:t>
            </w:r>
          </w:p>
        </w:tc>
        <w:tc>
          <w:tcPr>
            <w:tcW w:w="6480" w:type="dxa"/>
            <w:vAlign w:val="center"/>
          </w:tcPr>
          <w:p w14:paraId="45036790" w14:textId="77777777" w:rsidR="00EA3833" w:rsidRPr="006522F8" w:rsidRDefault="00EA3833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26AB" w:rsidRPr="006522F8" w14:paraId="56167F5B" w14:textId="77777777" w:rsidTr="00D633BB">
        <w:trPr>
          <w:cantSplit/>
          <w:trHeight w:val="577"/>
        </w:trPr>
        <w:tc>
          <w:tcPr>
            <w:tcW w:w="3310" w:type="dxa"/>
            <w:vAlign w:val="center"/>
          </w:tcPr>
          <w:p w14:paraId="0CC01692" w14:textId="1088CBA5" w:rsidR="007226AB" w:rsidRPr="006522F8" w:rsidRDefault="007226AB" w:rsidP="007226AB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 xml:space="preserve">Hodnota </w:t>
            </w:r>
            <w:r>
              <w:rPr>
                <w:rFonts w:ascii="Tahoma" w:hAnsi="Tahoma" w:cs="Tahoma"/>
                <w:sz w:val="20"/>
                <w:szCs w:val="20"/>
              </w:rPr>
              <w:t>služby</w:t>
            </w:r>
            <w:r w:rsidRPr="006522F8">
              <w:rPr>
                <w:rFonts w:ascii="Tahoma" w:hAnsi="Tahoma" w:cs="Tahoma"/>
                <w:sz w:val="20"/>
                <w:szCs w:val="20"/>
              </w:rPr>
              <w:t xml:space="preserve"> v Kč bez DPH</w:t>
            </w:r>
          </w:p>
        </w:tc>
        <w:tc>
          <w:tcPr>
            <w:tcW w:w="6480" w:type="dxa"/>
            <w:vAlign w:val="center"/>
          </w:tcPr>
          <w:p w14:paraId="402E94FD" w14:textId="77777777" w:rsidR="007226AB" w:rsidRPr="006522F8" w:rsidRDefault="007226AB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775AC290" w14:textId="77777777" w:rsidTr="00D633BB">
        <w:trPr>
          <w:cantSplit/>
          <w:trHeight w:val="577"/>
        </w:trPr>
        <w:tc>
          <w:tcPr>
            <w:tcW w:w="3310" w:type="dxa"/>
            <w:vAlign w:val="center"/>
          </w:tcPr>
          <w:p w14:paraId="42E803CB" w14:textId="505D2788" w:rsidR="00904839" w:rsidRPr="006522F8" w:rsidRDefault="00904839" w:rsidP="007226AB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BIM (účastník uvede ANO/NE, podle toho, zda byly projekční práce zpracovány v metodice BIM či nikoliv)</w:t>
            </w:r>
          </w:p>
        </w:tc>
        <w:tc>
          <w:tcPr>
            <w:tcW w:w="6480" w:type="dxa"/>
            <w:vAlign w:val="center"/>
          </w:tcPr>
          <w:p w14:paraId="59E66919" w14:textId="7ED706B1" w:rsidR="00904839" w:rsidRPr="006522F8" w:rsidRDefault="00904839" w:rsidP="00AB0846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0294D20" w14:textId="06D70CC3" w:rsidR="00904163" w:rsidRDefault="00904163" w:rsidP="00904163">
      <w:pPr>
        <w:pStyle w:val="Textodstavce"/>
        <w:numPr>
          <w:ilvl w:val="0"/>
          <w:numId w:val="0"/>
        </w:numPr>
        <w:spacing w:before="0" w:after="0"/>
        <w:rPr>
          <w:rFonts w:ascii="Tahoma" w:hAnsi="Tahoma" w:cs="Tahoma"/>
          <w:sz w:val="20"/>
          <w:szCs w:val="20"/>
        </w:rPr>
      </w:pPr>
    </w:p>
    <w:p w14:paraId="52C787D8" w14:textId="77777777" w:rsidR="00904839" w:rsidRDefault="00904839" w:rsidP="00904163">
      <w:pPr>
        <w:pStyle w:val="Textodstavce"/>
        <w:numPr>
          <w:ilvl w:val="0"/>
          <w:numId w:val="0"/>
        </w:numPr>
        <w:spacing w:before="0" w:after="0"/>
        <w:rPr>
          <w:rFonts w:ascii="Tahoma" w:hAnsi="Tahoma" w:cs="Tahoma"/>
          <w:sz w:val="20"/>
          <w:szCs w:val="20"/>
        </w:rPr>
      </w:pPr>
    </w:p>
    <w:p w14:paraId="39E47FF2" w14:textId="77777777" w:rsidR="00904839" w:rsidRDefault="00904839" w:rsidP="00904163">
      <w:pPr>
        <w:pStyle w:val="Textodstavce"/>
        <w:numPr>
          <w:ilvl w:val="0"/>
          <w:numId w:val="0"/>
        </w:numPr>
        <w:spacing w:before="0" w:after="0"/>
        <w:rPr>
          <w:rFonts w:ascii="Tahoma" w:hAnsi="Tahoma" w:cs="Tahoma"/>
          <w:sz w:val="20"/>
          <w:szCs w:val="20"/>
        </w:rPr>
      </w:pPr>
    </w:p>
    <w:p w14:paraId="2CD0656B" w14:textId="77777777" w:rsidR="00904839" w:rsidRDefault="00904839" w:rsidP="00904163">
      <w:pPr>
        <w:pStyle w:val="Textodstavce"/>
        <w:numPr>
          <w:ilvl w:val="0"/>
          <w:numId w:val="0"/>
        </w:numPr>
        <w:spacing w:before="0" w:after="0"/>
        <w:rPr>
          <w:rFonts w:ascii="Tahoma" w:hAnsi="Tahoma" w:cs="Tahoma"/>
          <w:sz w:val="20"/>
          <w:szCs w:val="20"/>
        </w:rPr>
      </w:pPr>
    </w:p>
    <w:p w14:paraId="1F82CB69" w14:textId="77777777" w:rsidR="00904839" w:rsidRDefault="00904839" w:rsidP="00904163">
      <w:pPr>
        <w:pStyle w:val="Textodstavce"/>
        <w:numPr>
          <w:ilvl w:val="0"/>
          <w:numId w:val="0"/>
        </w:numPr>
        <w:spacing w:before="0" w:after="0"/>
        <w:rPr>
          <w:rFonts w:ascii="Tahoma" w:hAnsi="Tahoma" w:cs="Tahoma"/>
          <w:sz w:val="20"/>
          <w:szCs w:val="20"/>
        </w:rPr>
      </w:pPr>
    </w:p>
    <w:p w14:paraId="6FCB3833" w14:textId="77777777" w:rsidR="00904839" w:rsidRDefault="00904839" w:rsidP="00904163">
      <w:pPr>
        <w:pStyle w:val="Textodstavce"/>
        <w:numPr>
          <w:ilvl w:val="0"/>
          <w:numId w:val="0"/>
        </w:numPr>
        <w:spacing w:before="0" w:after="0"/>
        <w:rPr>
          <w:rFonts w:ascii="Tahoma" w:hAnsi="Tahoma" w:cs="Tahoma"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6480"/>
      </w:tblGrid>
      <w:tr w:rsidR="00904839" w:rsidRPr="006522F8" w14:paraId="47F47A7E" w14:textId="77777777" w:rsidTr="00AF46B1">
        <w:trPr>
          <w:cantSplit/>
        </w:trPr>
        <w:tc>
          <w:tcPr>
            <w:tcW w:w="9790" w:type="dxa"/>
            <w:gridSpan w:val="2"/>
          </w:tcPr>
          <w:p w14:paraId="76AF8E56" w14:textId="3E2B2D0A" w:rsidR="00904839" w:rsidRPr="006522F8" w:rsidRDefault="00904839" w:rsidP="00AF46B1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lastRenderedPageBreak/>
              <w:t>I</w:t>
            </w:r>
            <w:r w:rsidRPr="006522F8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I. referenční zakázka</w:t>
            </w:r>
          </w:p>
        </w:tc>
      </w:tr>
      <w:tr w:rsidR="00904839" w:rsidRPr="006522F8" w14:paraId="4A3D778E" w14:textId="77777777" w:rsidTr="00AF46B1">
        <w:trPr>
          <w:cantSplit/>
        </w:trPr>
        <w:tc>
          <w:tcPr>
            <w:tcW w:w="3310" w:type="dxa"/>
          </w:tcPr>
          <w:p w14:paraId="090C1A5B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22F8">
              <w:rPr>
                <w:rFonts w:ascii="Tahoma" w:hAnsi="Tahoma" w:cs="Tahoma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480" w:type="dxa"/>
          </w:tcPr>
          <w:p w14:paraId="305BBBB9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22F8">
              <w:rPr>
                <w:rFonts w:ascii="Tahoma" w:hAnsi="Tahoma" w:cs="Tahoma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04839" w:rsidRPr="006522F8" w14:paraId="49224972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33206A23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Název zakázky (</w:t>
            </w:r>
            <w:r>
              <w:rPr>
                <w:rFonts w:ascii="Tahoma" w:hAnsi="Tahoma" w:cs="Tahoma"/>
                <w:sz w:val="20"/>
                <w:szCs w:val="20"/>
              </w:rPr>
              <w:t>služby</w:t>
            </w:r>
            <w:r w:rsidRPr="006522F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6480" w:type="dxa"/>
            <w:vAlign w:val="center"/>
          </w:tcPr>
          <w:p w14:paraId="7D949B99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366165CB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436886D6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Stručný p</w:t>
            </w:r>
            <w:r w:rsidRPr="006522F8">
              <w:rPr>
                <w:rFonts w:ascii="Tahoma" w:hAnsi="Tahoma" w:cs="Tahoma"/>
                <w:sz w:val="20"/>
                <w:szCs w:val="20"/>
              </w:rPr>
              <w:t xml:space="preserve">opis </w:t>
            </w:r>
            <w:r>
              <w:rPr>
                <w:rFonts w:ascii="Tahoma" w:hAnsi="Tahoma" w:cs="Tahoma"/>
                <w:sz w:val="20"/>
                <w:szCs w:val="20"/>
              </w:rPr>
              <w:t>služby, z něhož bude vyplývat splnění požadovaného rozsahu činností</w:t>
            </w:r>
          </w:p>
        </w:tc>
        <w:tc>
          <w:tcPr>
            <w:tcW w:w="6480" w:type="dxa"/>
            <w:vAlign w:val="center"/>
          </w:tcPr>
          <w:p w14:paraId="1C099337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22AE21FB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518AFB28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 xml:space="preserve">Objednatel (název, sídlo, IČO) </w:t>
            </w:r>
          </w:p>
        </w:tc>
        <w:tc>
          <w:tcPr>
            <w:tcW w:w="6480" w:type="dxa"/>
            <w:vAlign w:val="center"/>
          </w:tcPr>
          <w:p w14:paraId="5BD20246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586A572A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0D5A58E7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Kontaktní osoba objednatele (jméno, tel. kontakt, e-mail)</w:t>
            </w:r>
          </w:p>
        </w:tc>
        <w:tc>
          <w:tcPr>
            <w:tcW w:w="6480" w:type="dxa"/>
            <w:vAlign w:val="center"/>
          </w:tcPr>
          <w:p w14:paraId="5E114AAA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28C72A6F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029EC652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Termín plnění</w:t>
            </w:r>
          </w:p>
        </w:tc>
        <w:tc>
          <w:tcPr>
            <w:tcW w:w="6480" w:type="dxa"/>
            <w:vAlign w:val="center"/>
          </w:tcPr>
          <w:p w14:paraId="202AE606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00FCD5E5" w14:textId="77777777" w:rsidTr="00AF46B1">
        <w:trPr>
          <w:cantSplit/>
          <w:trHeight w:val="577"/>
        </w:trPr>
        <w:tc>
          <w:tcPr>
            <w:tcW w:w="3310" w:type="dxa"/>
            <w:vAlign w:val="center"/>
          </w:tcPr>
          <w:p w14:paraId="7BB39BEB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Investiční náklady stavby</w:t>
            </w:r>
            <w:r w:rsidRPr="006522F8">
              <w:rPr>
                <w:rFonts w:ascii="Tahoma" w:hAnsi="Tahoma" w:cs="Tahoma"/>
                <w:sz w:val="20"/>
                <w:szCs w:val="20"/>
              </w:rPr>
              <w:t xml:space="preserve"> v Kč bez DPH</w:t>
            </w:r>
          </w:p>
        </w:tc>
        <w:tc>
          <w:tcPr>
            <w:tcW w:w="6480" w:type="dxa"/>
            <w:vAlign w:val="center"/>
          </w:tcPr>
          <w:p w14:paraId="34717E08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11B4C577" w14:textId="77777777" w:rsidTr="00AF46B1">
        <w:trPr>
          <w:cantSplit/>
          <w:trHeight w:val="577"/>
        </w:trPr>
        <w:tc>
          <w:tcPr>
            <w:tcW w:w="3310" w:type="dxa"/>
            <w:vAlign w:val="center"/>
          </w:tcPr>
          <w:p w14:paraId="7EA675A0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 xml:space="preserve">Hodnota </w:t>
            </w:r>
            <w:r>
              <w:rPr>
                <w:rFonts w:ascii="Tahoma" w:hAnsi="Tahoma" w:cs="Tahoma"/>
                <w:sz w:val="20"/>
                <w:szCs w:val="20"/>
              </w:rPr>
              <w:t>služby</w:t>
            </w:r>
            <w:r w:rsidRPr="006522F8">
              <w:rPr>
                <w:rFonts w:ascii="Tahoma" w:hAnsi="Tahoma" w:cs="Tahoma"/>
                <w:sz w:val="20"/>
                <w:szCs w:val="20"/>
              </w:rPr>
              <w:t xml:space="preserve"> v Kč bez DPH</w:t>
            </w:r>
          </w:p>
        </w:tc>
        <w:tc>
          <w:tcPr>
            <w:tcW w:w="6480" w:type="dxa"/>
            <w:vAlign w:val="center"/>
          </w:tcPr>
          <w:p w14:paraId="52FB673F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1195E2D1" w14:textId="77777777" w:rsidTr="00AF46B1">
        <w:trPr>
          <w:cantSplit/>
          <w:trHeight w:val="577"/>
        </w:trPr>
        <w:tc>
          <w:tcPr>
            <w:tcW w:w="3310" w:type="dxa"/>
            <w:vAlign w:val="center"/>
          </w:tcPr>
          <w:p w14:paraId="5F081715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BIM (účastník uvede ANO/NE, podle toho, zda byly projekční práce zpracovány v metodice BIM či nikoliv)</w:t>
            </w:r>
          </w:p>
        </w:tc>
        <w:tc>
          <w:tcPr>
            <w:tcW w:w="6480" w:type="dxa"/>
            <w:vAlign w:val="center"/>
          </w:tcPr>
          <w:p w14:paraId="546A6AF4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31138BC" w14:textId="0F163990" w:rsidR="00426AE2" w:rsidRDefault="00426AE2" w:rsidP="00904163">
      <w:pPr>
        <w:pStyle w:val="Textodstavce"/>
        <w:numPr>
          <w:ilvl w:val="0"/>
          <w:numId w:val="0"/>
        </w:numPr>
        <w:spacing w:before="0" w:after="0"/>
        <w:rPr>
          <w:rFonts w:ascii="Tahoma" w:hAnsi="Tahoma" w:cs="Tahoma"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6480"/>
      </w:tblGrid>
      <w:tr w:rsidR="00904839" w:rsidRPr="006522F8" w14:paraId="14E811B9" w14:textId="77777777" w:rsidTr="00AF46B1">
        <w:trPr>
          <w:cantSplit/>
        </w:trPr>
        <w:tc>
          <w:tcPr>
            <w:tcW w:w="9790" w:type="dxa"/>
            <w:gridSpan w:val="2"/>
          </w:tcPr>
          <w:p w14:paraId="6237E20E" w14:textId="7C192E39" w:rsidR="00904839" w:rsidRPr="006522F8" w:rsidRDefault="00904839" w:rsidP="00AF46B1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II</w:t>
            </w:r>
            <w:r w:rsidRPr="006522F8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I. referenční zakázka</w:t>
            </w:r>
          </w:p>
        </w:tc>
      </w:tr>
      <w:tr w:rsidR="00904839" w:rsidRPr="006522F8" w14:paraId="1F39B135" w14:textId="77777777" w:rsidTr="00AF46B1">
        <w:trPr>
          <w:cantSplit/>
        </w:trPr>
        <w:tc>
          <w:tcPr>
            <w:tcW w:w="3310" w:type="dxa"/>
          </w:tcPr>
          <w:p w14:paraId="25FCA97F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22F8">
              <w:rPr>
                <w:rFonts w:ascii="Tahoma" w:hAnsi="Tahoma" w:cs="Tahoma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480" w:type="dxa"/>
          </w:tcPr>
          <w:p w14:paraId="68FF24F5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522F8">
              <w:rPr>
                <w:rFonts w:ascii="Tahoma" w:hAnsi="Tahoma" w:cs="Tahoma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04839" w:rsidRPr="006522F8" w14:paraId="194DE548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03500ECE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Název zakázky (</w:t>
            </w:r>
            <w:r>
              <w:rPr>
                <w:rFonts w:ascii="Tahoma" w:hAnsi="Tahoma" w:cs="Tahoma"/>
                <w:sz w:val="20"/>
                <w:szCs w:val="20"/>
              </w:rPr>
              <w:t>služby</w:t>
            </w:r>
            <w:r w:rsidRPr="006522F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6480" w:type="dxa"/>
            <w:vAlign w:val="center"/>
          </w:tcPr>
          <w:p w14:paraId="3154B26E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656C7742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5C61B1ED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Stručný p</w:t>
            </w:r>
            <w:r w:rsidRPr="006522F8">
              <w:rPr>
                <w:rFonts w:ascii="Tahoma" w:hAnsi="Tahoma" w:cs="Tahoma"/>
                <w:sz w:val="20"/>
                <w:szCs w:val="20"/>
              </w:rPr>
              <w:t xml:space="preserve">opis </w:t>
            </w:r>
            <w:r>
              <w:rPr>
                <w:rFonts w:ascii="Tahoma" w:hAnsi="Tahoma" w:cs="Tahoma"/>
                <w:sz w:val="20"/>
                <w:szCs w:val="20"/>
              </w:rPr>
              <w:t>služby, z něhož bude vyplývat splnění požadovaného rozsahu činností</w:t>
            </w:r>
          </w:p>
        </w:tc>
        <w:tc>
          <w:tcPr>
            <w:tcW w:w="6480" w:type="dxa"/>
            <w:vAlign w:val="center"/>
          </w:tcPr>
          <w:p w14:paraId="2AF3C8D6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65B918DD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0D27FDB0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 xml:space="preserve">Objednatel (název, sídlo, IČO) </w:t>
            </w:r>
          </w:p>
        </w:tc>
        <w:tc>
          <w:tcPr>
            <w:tcW w:w="6480" w:type="dxa"/>
            <w:vAlign w:val="center"/>
          </w:tcPr>
          <w:p w14:paraId="523C1331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771BC769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08FBBCDE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Kontaktní osoba objednatele (jméno, tel. kontakt, e-mail)</w:t>
            </w:r>
          </w:p>
        </w:tc>
        <w:tc>
          <w:tcPr>
            <w:tcW w:w="6480" w:type="dxa"/>
            <w:vAlign w:val="center"/>
          </w:tcPr>
          <w:p w14:paraId="3C893750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6D63B08A" w14:textId="77777777" w:rsidTr="00AF46B1">
        <w:trPr>
          <w:cantSplit/>
          <w:trHeight w:val="555"/>
        </w:trPr>
        <w:tc>
          <w:tcPr>
            <w:tcW w:w="3310" w:type="dxa"/>
            <w:vAlign w:val="center"/>
          </w:tcPr>
          <w:p w14:paraId="7FBDEEB1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>Termín plnění</w:t>
            </w:r>
          </w:p>
        </w:tc>
        <w:tc>
          <w:tcPr>
            <w:tcW w:w="6480" w:type="dxa"/>
            <w:vAlign w:val="center"/>
          </w:tcPr>
          <w:p w14:paraId="347AFDB4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4A53E0DD" w14:textId="77777777" w:rsidTr="00AF46B1">
        <w:trPr>
          <w:cantSplit/>
          <w:trHeight w:val="577"/>
        </w:trPr>
        <w:tc>
          <w:tcPr>
            <w:tcW w:w="3310" w:type="dxa"/>
            <w:vAlign w:val="center"/>
          </w:tcPr>
          <w:p w14:paraId="24788948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Investiční náklady stavby</w:t>
            </w:r>
            <w:r w:rsidRPr="006522F8">
              <w:rPr>
                <w:rFonts w:ascii="Tahoma" w:hAnsi="Tahoma" w:cs="Tahoma"/>
                <w:sz w:val="20"/>
                <w:szCs w:val="20"/>
              </w:rPr>
              <w:t xml:space="preserve"> v Kč bez DPH</w:t>
            </w:r>
          </w:p>
        </w:tc>
        <w:tc>
          <w:tcPr>
            <w:tcW w:w="6480" w:type="dxa"/>
            <w:vAlign w:val="center"/>
          </w:tcPr>
          <w:p w14:paraId="3F375F68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3EC3F0A6" w14:textId="77777777" w:rsidTr="00AF46B1">
        <w:trPr>
          <w:cantSplit/>
          <w:trHeight w:val="577"/>
        </w:trPr>
        <w:tc>
          <w:tcPr>
            <w:tcW w:w="3310" w:type="dxa"/>
            <w:vAlign w:val="center"/>
          </w:tcPr>
          <w:p w14:paraId="0EE64E16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522F8">
              <w:rPr>
                <w:rFonts w:ascii="Tahoma" w:hAnsi="Tahoma" w:cs="Tahoma"/>
                <w:sz w:val="20"/>
                <w:szCs w:val="20"/>
              </w:rPr>
              <w:t xml:space="preserve">Hodnota </w:t>
            </w:r>
            <w:r>
              <w:rPr>
                <w:rFonts w:ascii="Tahoma" w:hAnsi="Tahoma" w:cs="Tahoma"/>
                <w:sz w:val="20"/>
                <w:szCs w:val="20"/>
              </w:rPr>
              <w:t>služby</w:t>
            </w:r>
            <w:r w:rsidRPr="006522F8">
              <w:rPr>
                <w:rFonts w:ascii="Tahoma" w:hAnsi="Tahoma" w:cs="Tahoma"/>
                <w:sz w:val="20"/>
                <w:szCs w:val="20"/>
              </w:rPr>
              <w:t xml:space="preserve"> v Kč bez DPH</w:t>
            </w:r>
          </w:p>
        </w:tc>
        <w:tc>
          <w:tcPr>
            <w:tcW w:w="6480" w:type="dxa"/>
            <w:vAlign w:val="center"/>
          </w:tcPr>
          <w:p w14:paraId="344E66A1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4839" w:rsidRPr="006522F8" w14:paraId="718C053D" w14:textId="77777777" w:rsidTr="00AF46B1">
        <w:trPr>
          <w:cantSplit/>
          <w:trHeight w:val="577"/>
        </w:trPr>
        <w:tc>
          <w:tcPr>
            <w:tcW w:w="3310" w:type="dxa"/>
            <w:vAlign w:val="center"/>
          </w:tcPr>
          <w:p w14:paraId="7DF3F90D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BIM (účastník uvede ANO/NE, podle toho, zda byly projekční práce zpracovány v metodice BIM či nikoliv)</w:t>
            </w:r>
          </w:p>
        </w:tc>
        <w:tc>
          <w:tcPr>
            <w:tcW w:w="6480" w:type="dxa"/>
            <w:vAlign w:val="center"/>
          </w:tcPr>
          <w:p w14:paraId="13A66561" w14:textId="77777777" w:rsidR="00904839" w:rsidRPr="006522F8" w:rsidRDefault="00904839" w:rsidP="00AF46B1">
            <w:pPr>
              <w:pStyle w:val="text"/>
              <w:widowControl/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6DF70E" w14:textId="77777777" w:rsidR="00904839" w:rsidRDefault="00904839" w:rsidP="00904163">
      <w:pPr>
        <w:pStyle w:val="Textodstavce"/>
        <w:numPr>
          <w:ilvl w:val="0"/>
          <w:numId w:val="0"/>
        </w:numPr>
        <w:spacing w:before="0" w:after="0"/>
        <w:rPr>
          <w:rFonts w:ascii="Tahoma" w:hAnsi="Tahoma" w:cs="Tahoma"/>
          <w:sz w:val="20"/>
          <w:szCs w:val="20"/>
        </w:rPr>
      </w:pPr>
    </w:p>
    <w:p w14:paraId="6B808283" w14:textId="77777777" w:rsidR="006522F8" w:rsidRPr="00FD0D00" w:rsidRDefault="006522F8" w:rsidP="006522F8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>V ………………. dne:</w:t>
      </w:r>
    </w:p>
    <w:p w14:paraId="3C1BDD24" w14:textId="77777777" w:rsidR="006522F8" w:rsidRDefault="006522F8" w:rsidP="006522F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13FF8A2B" w14:textId="77777777" w:rsidR="006522F8" w:rsidRDefault="006522F8" w:rsidP="006522F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4D64502A" w14:textId="77777777" w:rsidR="006522F8" w:rsidRDefault="006522F8" w:rsidP="006522F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1C642C1C" w14:textId="77777777" w:rsidR="006522F8" w:rsidRDefault="006522F8" w:rsidP="006522F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49FCE146" w14:textId="77777777" w:rsidR="006522F8" w:rsidRPr="00FD0D00" w:rsidRDefault="006522F8" w:rsidP="006522F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_______________________________</w:t>
      </w:r>
    </w:p>
    <w:p w14:paraId="055B0FA1" w14:textId="77777777" w:rsidR="006522F8" w:rsidRPr="00FD0D00" w:rsidRDefault="006522F8" w:rsidP="006522F8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podpis oprávněné osoby</w:t>
      </w:r>
    </w:p>
    <w:p w14:paraId="117334C2" w14:textId="77777777" w:rsidR="00AE67FB" w:rsidRPr="006522F8" w:rsidRDefault="00AE67FB">
      <w:pPr>
        <w:pStyle w:val="text"/>
        <w:widowControl/>
        <w:spacing w:before="0" w:line="240" w:lineRule="auto"/>
        <w:rPr>
          <w:rFonts w:ascii="Tahoma" w:hAnsi="Tahoma" w:cs="Tahoma"/>
          <w:sz w:val="20"/>
          <w:szCs w:val="20"/>
        </w:rPr>
      </w:pPr>
    </w:p>
    <w:p w14:paraId="1BB85358" w14:textId="77777777" w:rsidR="00904839" w:rsidRDefault="00904839">
      <w:pPr>
        <w:pStyle w:val="text"/>
        <w:widowControl/>
        <w:spacing w:before="0" w:line="240" w:lineRule="auto"/>
        <w:rPr>
          <w:rFonts w:ascii="Tahoma" w:hAnsi="Tahoma" w:cs="Tahoma"/>
          <w:sz w:val="18"/>
          <w:szCs w:val="20"/>
        </w:rPr>
      </w:pPr>
    </w:p>
    <w:p w14:paraId="0BBBC2D5" w14:textId="154F3BDD" w:rsidR="005645AF" w:rsidRPr="006522F8" w:rsidRDefault="005645AF">
      <w:pPr>
        <w:pStyle w:val="text"/>
        <w:widowControl/>
        <w:spacing w:before="0" w:line="240" w:lineRule="auto"/>
        <w:rPr>
          <w:rFonts w:ascii="Tahoma" w:hAnsi="Tahoma" w:cs="Tahoma"/>
          <w:sz w:val="18"/>
          <w:szCs w:val="20"/>
        </w:rPr>
      </w:pPr>
      <w:r w:rsidRPr="006522F8">
        <w:rPr>
          <w:rFonts w:ascii="Tahoma" w:hAnsi="Tahoma" w:cs="Tahoma"/>
          <w:sz w:val="18"/>
          <w:szCs w:val="20"/>
        </w:rPr>
        <w:lastRenderedPageBreak/>
        <w:t xml:space="preserve">Poznámka: </w:t>
      </w:r>
    </w:p>
    <w:p w14:paraId="3D2E1C60" w14:textId="73ACFEBF" w:rsidR="00EA3833" w:rsidRPr="006522F8" w:rsidRDefault="00AE67FB" w:rsidP="00EA3833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Tahoma" w:hAnsi="Tahoma" w:cs="Tahoma"/>
          <w:sz w:val="18"/>
          <w:szCs w:val="20"/>
        </w:rPr>
      </w:pPr>
      <w:r w:rsidRPr="006522F8">
        <w:rPr>
          <w:rFonts w:ascii="Tahoma" w:hAnsi="Tahoma" w:cs="Tahoma"/>
          <w:sz w:val="18"/>
          <w:szCs w:val="20"/>
        </w:rPr>
        <w:t xml:space="preserve">Pokud dodavatelé, v případě společné nabídky, prokazují splnění této části kvalifikace společně – viz § 82 zákona, předloží tento formulář pro každou referenční </w:t>
      </w:r>
      <w:r w:rsidR="007226AB">
        <w:rPr>
          <w:rFonts w:ascii="Tahoma" w:hAnsi="Tahoma" w:cs="Tahoma"/>
          <w:sz w:val="18"/>
          <w:szCs w:val="20"/>
        </w:rPr>
        <w:t>službu</w:t>
      </w:r>
      <w:r w:rsidRPr="006522F8">
        <w:rPr>
          <w:rFonts w:ascii="Tahoma" w:hAnsi="Tahoma" w:cs="Tahoma"/>
          <w:sz w:val="18"/>
          <w:szCs w:val="20"/>
        </w:rPr>
        <w:t xml:space="preserve"> bez ohledu na to, který dodavatel se na splnění této části kvalifikace podílí</w:t>
      </w:r>
      <w:r w:rsidR="00EA3833" w:rsidRPr="006522F8">
        <w:rPr>
          <w:rFonts w:ascii="Tahoma" w:hAnsi="Tahoma" w:cs="Tahoma"/>
          <w:sz w:val="18"/>
          <w:szCs w:val="20"/>
        </w:rPr>
        <w:t xml:space="preserve">. </w:t>
      </w:r>
    </w:p>
    <w:p w14:paraId="2D037527" w14:textId="3F0D4F4B" w:rsidR="00EA3833" w:rsidRPr="006522F8" w:rsidRDefault="00AE67FB" w:rsidP="00EA3833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Tahoma" w:hAnsi="Tahoma" w:cs="Tahoma"/>
          <w:sz w:val="18"/>
          <w:szCs w:val="20"/>
        </w:rPr>
      </w:pPr>
      <w:r w:rsidRPr="006522F8">
        <w:rPr>
          <w:rFonts w:ascii="Tahoma" w:hAnsi="Tahoma" w:cs="Tahoma"/>
          <w:sz w:val="18"/>
          <w:szCs w:val="20"/>
        </w:rPr>
        <w:t xml:space="preserve">Pokud dodavatel prokazuje splnění této části kvalifikace prostřednictvím jiné osoby – viz § 83 odstavec 1 zákona, předloží tento formulář pro každou referenční </w:t>
      </w:r>
      <w:r w:rsidR="007226AB">
        <w:rPr>
          <w:rFonts w:ascii="Tahoma" w:hAnsi="Tahoma" w:cs="Tahoma"/>
          <w:sz w:val="18"/>
          <w:szCs w:val="20"/>
        </w:rPr>
        <w:t>službu</w:t>
      </w:r>
      <w:r w:rsidRPr="006522F8">
        <w:rPr>
          <w:rFonts w:ascii="Tahoma" w:hAnsi="Tahoma" w:cs="Tahoma"/>
          <w:sz w:val="18"/>
          <w:szCs w:val="20"/>
        </w:rPr>
        <w:t xml:space="preserve"> bez ohledu na to, zda ji poskytoval dodavatel nebo jiná osoba. Současně za tento formulář přiloží doklady dle § 83 odst. 1 písm. a) – d) zákona (pokud tyto doklady s touto jinou osobou již dodavatel předložil u jiné části kvalifikace, pak ji k tomuto formuláři již nepřikládá)</w:t>
      </w:r>
      <w:r w:rsidR="00EA3833" w:rsidRPr="006522F8">
        <w:rPr>
          <w:rFonts w:ascii="Tahoma" w:hAnsi="Tahoma" w:cs="Tahoma"/>
          <w:sz w:val="18"/>
          <w:szCs w:val="20"/>
        </w:rPr>
        <w:t>.</w:t>
      </w:r>
    </w:p>
    <w:p w14:paraId="78B230AE" w14:textId="77777777" w:rsidR="00EA3833" w:rsidRPr="006522F8" w:rsidRDefault="00EA3833" w:rsidP="00EA3833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Tahoma" w:hAnsi="Tahoma" w:cs="Tahoma"/>
          <w:sz w:val="18"/>
          <w:szCs w:val="20"/>
        </w:rPr>
      </w:pPr>
      <w:r w:rsidRPr="006522F8">
        <w:rPr>
          <w:rFonts w:ascii="Tahoma" w:hAnsi="Tahoma" w:cs="Tahoma"/>
          <w:sz w:val="18"/>
          <w:szCs w:val="20"/>
        </w:rPr>
        <w:t>Dodavatel předloží tento formulář tolikrát, kolikrát je třeba.</w:t>
      </w:r>
    </w:p>
    <w:p w14:paraId="67028968" w14:textId="5524BD25" w:rsidR="005645AF" w:rsidRPr="006522F8" w:rsidRDefault="00AE67FB" w:rsidP="00EA3833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Tahoma" w:hAnsi="Tahoma" w:cs="Tahoma"/>
          <w:sz w:val="18"/>
          <w:szCs w:val="20"/>
        </w:rPr>
      </w:pPr>
      <w:r w:rsidRPr="006522F8">
        <w:rPr>
          <w:rFonts w:ascii="Tahoma" w:hAnsi="Tahoma" w:cs="Tahoma"/>
          <w:sz w:val="18"/>
          <w:szCs w:val="20"/>
        </w:rPr>
        <w:t xml:space="preserve">Zahraniční dodavatel provede přepočet své národní měny na Kč, a to v kurzu stanoveném ČNB v den </w:t>
      </w:r>
      <w:r w:rsidR="00904839">
        <w:rPr>
          <w:rFonts w:ascii="Tahoma" w:hAnsi="Tahoma" w:cs="Tahoma"/>
          <w:sz w:val="18"/>
          <w:szCs w:val="20"/>
        </w:rPr>
        <w:t>zahájení zadávacího řízení</w:t>
      </w:r>
      <w:r w:rsidR="00EA3833" w:rsidRPr="006522F8">
        <w:rPr>
          <w:rFonts w:ascii="Tahoma" w:hAnsi="Tahoma" w:cs="Tahoma"/>
          <w:sz w:val="18"/>
          <w:szCs w:val="20"/>
        </w:rPr>
        <w:t>.</w:t>
      </w:r>
    </w:p>
    <w:sectPr w:rsidR="005645AF" w:rsidRPr="006522F8" w:rsidSect="00501CB8">
      <w:footerReference w:type="even" r:id="rId7"/>
      <w:footerReference w:type="default" r:id="rId8"/>
      <w:headerReference w:type="first" r:id="rId9"/>
      <w:pgSz w:w="11906" w:h="16838"/>
      <w:pgMar w:top="1418" w:right="1134" w:bottom="1135" w:left="1134" w:header="28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E730D" w14:textId="77777777" w:rsidR="008A7EB3" w:rsidRDefault="008A7EB3">
      <w:r>
        <w:separator/>
      </w:r>
    </w:p>
  </w:endnote>
  <w:endnote w:type="continuationSeparator" w:id="0">
    <w:p w14:paraId="5A191F05" w14:textId="77777777" w:rsidR="008A7EB3" w:rsidRDefault="008A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CF43A" w14:textId="24A19C7B" w:rsidR="0032333D" w:rsidRDefault="003233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01CB8">
      <w:rPr>
        <w:rStyle w:val="slostrnky"/>
        <w:noProof/>
      </w:rPr>
      <w:t>1</w:t>
    </w:r>
    <w:r>
      <w:rPr>
        <w:rStyle w:val="slostrnky"/>
      </w:rPr>
      <w:fldChar w:fldCharType="end"/>
    </w:r>
  </w:p>
  <w:p w14:paraId="0E6216C9" w14:textId="77777777" w:rsidR="0032333D" w:rsidRDefault="0032333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33605" w14:textId="77777777" w:rsidR="0032333D" w:rsidRDefault="0032333D">
    <w:pPr>
      <w:pStyle w:val="Zpat"/>
      <w:framePr w:wrap="around" w:vAnchor="text" w:hAnchor="margin" w:xAlign="right" w:y="1"/>
      <w:rPr>
        <w:rStyle w:val="slostrnky"/>
      </w:rPr>
    </w:pPr>
  </w:p>
  <w:p w14:paraId="42CC4CDC" w14:textId="77777777" w:rsidR="0032333D" w:rsidRDefault="003233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17084" w14:textId="77777777" w:rsidR="008A7EB3" w:rsidRDefault="008A7EB3">
      <w:r>
        <w:separator/>
      </w:r>
    </w:p>
  </w:footnote>
  <w:footnote w:type="continuationSeparator" w:id="0">
    <w:p w14:paraId="53E8A647" w14:textId="77777777" w:rsidR="008A7EB3" w:rsidRDefault="008A7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81694" w14:textId="77777777" w:rsidR="0046565A" w:rsidRPr="00972F6B" w:rsidRDefault="0046565A" w:rsidP="0074253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0393"/>
    <w:multiLevelType w:val="hybridMultilevel"/>
    <w:tmpl w:val="04A800A2"/>
    <w:lvl w:ilvl="0" w:tplc="45F8C9F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E6A35"/>
    <w:multiLevelType w:val="hybridMultilevel"/>
    <w:tmpl w:val="89BA20E0"/>
    <w:lvl w:ilvl="0" w:tplc="98207B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85B29"/>
    <w:multiLevelType w:val="multilevel"/>
    <w:tmpl w:val="70782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0190D"/>
    <w:multiLevelType w:val="hybridMultilevel"/>
    <w:tmpl w:val="70782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47FCC"/>
    <w:multiLevelType w:val="hybridMultilevel"/>
    <w:tmpl w:val="EC843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1F19A0"/>
    <w:multiLevelType w:val="hybridMultilevel"/>
    <w:tmpl w:val="66567FA6"/>
    <w:lvl w:ilvl="0" w:tplc="45F8C9F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659192F"/>
    <w:multiLevelType w:val="hybridMultilevel"/>
    <w:tmpl w:val="46684F14"/>
    <w:lvl w:ilvl="0" w:tplc="BB1E09A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914434943">
    <w:abstractNumId w:val="11"/>
  </w:num>
  <w:num w:numId="2" w16cid:durableId="172821612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81455909">
    <w:abstractNumId w:val="1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881938754">
    <w:abstractNumId w:val="9"/>
  </w:num>
  <w:num w:numId="5" w16cid:durableId="1915164355">
    <w:abstractNumId w:val="10"/>
  </w:num>
  <w:num w:numId="6" w16cid:durableId="796917801">
    <w:abstractNumId w:val="1"/>
  </w:num>
  <w:num w:numId="7" w16cid:durableId="1909919030">
    <w:abstractNumId w:val="5"/>
  </w:num>
  <w:num w:numId="8" w16cid:durableId="962156896">
    <w:abstractNumId w:val="7"/>
  </w:num>
  <w:num w:numId="9" w16cid:durableId="2009017840">
    <w:abstractNumId w:val="0"/>
  </w:num>
  <w:num w:numId="10" w16cid:durableId="2071146546">
    <w:abstractNumId w:val="6"/>
  </w:num>
  <w:num w:numId="11" w16cid:durableId="818617373">
    <w:abstractNumId w:val="4"/>
  </w:num>
  <w:num w:numId="12" w16cid:durableId="910695112">
    <w:abstractNumId w:val="3"/>
  </w:num>
  <w:num w:numId="13" w16cid:durableId="861479919">
    <w:abstractNumId w:val="12"/>
  </w:num>
  <w:num w:numId="14" w16cid:durableId="1966308985">
    <w:abstractNumId w:val="8"/>
  </w:num>
  <w:num w:numId="15" w16cid:durableId="1792017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2BD"/>
    <w:rsid w:val="00001E0E"/>
    <w:rsid w:val="000206B7"/>
    <w:rsid w:val="00035F5D"/>
    <w:rsid w:val="000466E6"/>
    <w:rsid w:val="000533C5"/>
    <w:rsid w:val="00083EDB"/>
    <w:rsid w:val="000C3274"/>
    <w:rsid w:val="000C65AA"/>
    <w:rsid w:val="000D6E0B"/>
    <w:rsid w:val="00102CD3"/>
    <w:rsid w:val="001358E5"/>
    <w:rsid w:val="001B27BA"/>
    <w:rsid w:val="001E3B74"/>
    <w:rsid w:val="001E6CE2"/>
    <w:rsid w:val="001F7611"/>
    <w:rsid w:val="002175EA"/>
    <w:rsid w:val="002215F4"/>
    <w:rsid w:val="00224A92"/>
    <w:rsid w:val="002309CC"/>
    <w:rsid w:val="00236D32"/>
    <w:rsid w:val="0023767B"/>
    <w:rsid w:val="00240612"/>
    <w:rsid w:val="0024362B"/>
    <w:rsid w:val="002561A9"/>
    <w:rsid w:val="00267951"/>
    <w:rsid w:val="002737B9"/>
    <w:rsid w:val="00293241"/>
    <w:rsid w:val="00295629"/>
    <w:rsid w:val="002B5363"/>
    <w:rsid w:val="002B6039"/>
    <w:rsid w:val="002F6F22"/>
    <w:rsid w:val="003013E6"/>
    <w:rsid w:val="00314E4D"/>
    <w:rsid w:val="0032117B"/>
    <w:rsid w:val="0032333D"/>
    <w:rsid w:val="00327E35"/>
    <w:rsid w:val="003306DA"/>
    <w:rsid w:val="003362E1"/>
    <w:rsid w:val="00364E2C"/>
    <w:rsid w:val="00373E21"/>
    <w:rsid w:val="0038136F"/>
    <w:rsid w:val="00387CDA"/>
    <w:rsid w:val="003A52A5"/>
    <w:rsid w:val="003C51A8"/>
    <w:rsid w:val="003E4673"/>
    <w:rsid w:val="003F432E"/>
    <w:rsid w:val="004056FC"/>
    <w:rsid w:val="00413661"/>
    <w:rsid w:val="00426AE2"/>
    <w:rsid w:val="0045054F"/>
    <w:rsid w:val="00461DD6"/>
    <w:rsid w:val="0046565A"/>
    <w:rsid w:val="00480F41"/>
    <w:rsid w:val="004B3865"/>
    <w:rsid w:val="004E3427"/>
    <w:rsid w:val="004F4D5C"/>
    <w:rsid w:val="00501CB8"/>
    <w:rsid w:val="00533EF3"/>
    <w:rsid w:val="00541340"/>
    <w:rsid w:val="00541C03"/>
    <w:rsid w:val="005478DE"/>
    <w:rsid w:val="0055556F"/>
    <w:rsid w:val="0056061C"/>
    <w:rsid w:val="0056212B"/>
    <w:rsid w:val="005645AF"/>
    <w:rsid w:val="00576B2A"/>
    <w:rsid w:val="00594017"/>
    <w:rsid w:val="005B75A7"/>
    <w:rsid w:val="005C2073"/>
    <w:rsid w:val="00610ABC"/>
    <w:rsid w:val="00614EAA"/>
    <w:rsid w:val="006472C7"/>
    <w:rsid w:val="006522F8"/>
    <w:rsid w:val="00662002"/>
    <w:rsid w:val="006704BF"/>
    <w:rsid w:val="00684848"/>
    <w:rsid w:val="006B3AEE"/>
    <w:rsid w:val="006B3CE6"/>
    <w:rsid w:val="006E51F2"/>
    <w:rsid w:val="006F32C3"/>
    <w:rsid w:val="007226AB"/>
    <w:rsid w:val="00742539"/>
    <w:rsid w:val="007506EA"/>
    <w:rsid w:val="007606B4"/>
    <w:rsid w:val="007A1027"/>
    <w:rsid w:val="007F16D9"/>
    <w:rsid w:val="00840242"/>
    <w:rsid w:val="0084169A"/>
    <w:rsid w:val="00862B96"/>
    <w:rsid w:val="00865A16"/>
    <w:rsid w:val="00891A38"/>
    <w:rsid w:val="00895851"/>
    <w:rsid w:val="008A2654"/>
    <w:rsid w:val="008A28C8"/>
    <w:rsid w:val="008A7EB3"/>
    <w:rsid w:val="008C12BB"/>
    <w:rsid w:val="008C2EE5"/>
    <w:rsid w:val="008D26FF"/>
    <w:rsid w:val="008D760C"/>
    <w:rsid w:val="008E2653"/>
    <w:rsid w:val="00904163"/>
    <w:rsid w:val="00904839"/>
    <w:rsid w:val="00906894"/>
    <w:rsid w:val="009330DC"/>
    <w:rsid w:val="0093707F"/>
    <w:rsid w:val="009437A6"/>
    <w:rsid w:val="00952986"/>
    <w:rsid w:val="00972F6B"/>
    <w:rsid w:val="00976C05"/>
    <w:rsid w:val="009775A5"/>
    <w:rsid w:val="00986E8C"/>
    <w:rsid w:val="009C12BD"/>
    <w:rsid w:val="009D0163"/>
    <w:rsid w:val="009E33D9"/>
    <w:rsid w:val="009E5B33"/>
    <w:rsid w:val="009F7261"/>
    <w:rsid w:val="00A16D9F"/>
    <w:rsid w:val="00A232FB"/>
    <w:rsid w:val="00A3669A"/>
    <w:rsid w:val="00A36882"/>
    <w:rsid w:val="00A57F9E"/>
    <w:rsid w:val="00A73695"/>
    <w:rsid w:val="00AB0846"/>
    <w:rsid w:val="00AB7FA7"/>
    <w:rsid w:val="00AD24EA"/>
    <w:rsid w:val="00AD3766"/>
    <w:rsid w:val="00AD797D"/>
    <w:rsid w:val="00AE67FB"/>
    <w:rsid w:val="00AE76DC"/>
    <w:rsid w:val="00B0238F"/>
    <w:rsid w:val="00B053CD"/>
    <w:rsid w:val="00B233AC"/>
    <w:rsid w:val="00B53297"/>
    <w:rsid w:val="00B94C59"/>
    <w:rsid w:val="00BA75EC"/>
    <w:rsid w:val="00BB73F7"/>
    <w:rsid w:val="00BE5598"/>
    <w:rsid w:val="00C22F73"/>
    <w:rsid w:val="00C36BB0"/>
    <w:rsid w:val="00C76D5C"/>
    <w:rsid w:val="00CB5380"/>
    <w:rsid w:val="00CE662A"/>
    <w:rsid w:val="00D14E53"/>
    <w:rsid w:val="00D25D16"/>
    <w:rsid w:val="00D31BBE"/>
    <w:rsid w:val="00D5649D"/>
    <w:rsid w:val="00D633BB"/>
    <w:rsid w:val="00DB6F71"/>
    <w:rsid w:val="00DB792B"/>
    <w:rsid w:val="00DC0E07"/>
    <w:rsid w:val="00DC63CF"/>
    <w:rsid w:val="00E106D5"/>
    <w:rsid w:val="00E52BBA"/>
    <w:rsid w:val="00E70279"/>
    <w:rsid w:val="00E96746"/>
    <w:rsid w:val="00EA3833"/>
    <w:rsid w:val="00EB1094"/>
    <w:rsid w:val="00EB442C"/>
    <w:rsid w:val="00EB528D"/>
    <w:rsid w:val="00ED622E"/>
    <w:rsid w:val="00EF1061"/>
    <w:rsid w:val="00F00224"/>
    <w:rsid w:val="00F03A4C"/>
    <w:rsid w:val="00F11038"/>
    <w:rsid w:val="00F25826"/>
    <w:rsid w:val="00F3578E"/>
    <w:rsid w:val="00F93001"/>
    <w:rsid w:val="00FA6D93"/>
    <w:rsid w:val="00FB1210"/>
    <w:rsid w:val="00FC48E2"/>
    <w:rsid w:val="00FC58B8"/>
    <w:rsid w:val="00FE2237"/>
    <w:rsid w:val="00FE4947"/>
    <w:rsid w:val="00FF14F6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04BD0D"/>
  <w15:chartTrackingRefBased/>
  <w15:docId w15:val="{BD95FCE9-40E2-4262-A72D-440AC53A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56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9C12BD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semiHidden/>
    <w:rsid w:val="001E6CE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2CharCharCharCharChar">
    <w:name w:val="Char Char2 Char Char Char Char Char"/>
    <w:basedOn w:val="Normln"/>
    <w:rsid w:val="00904163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7F16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7F16D9"/>
    <w:rPr>
      <w:sz w:val="24"/>
      <w:szCs w:val="24"/>
    </w:rPr>
  </w:style>
  <w:style w:type="table" w:styleId="Mkatabulky">
    <w:name w:val="Table Grid"/>
    <w:basedOn w:val="Normlntabulka"/>
    <w:rsid w:val="005C2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8D760C"/>
    <w:pPr>
      <w:autoSpaceDE w:val="0"/>
      <w:autoSpaceDN w:val="0"/>
      <w:jc w:val="center"/>
    </w:pPr>
    <w:rPr>
      <w:b/>
      <w:bCs/>
      <w:color w:val="00FF00"/>
      <w:sz w:val="32"/>
      <w:szCs w:val="32"/>
    </w:rPr>
  </w:style>
  <w:style w:type="character" w:customStyle="1" w:styleId="NzevChar">
    <w:name w:val="Název Char"/>
    <w:link w:val="Nzev"/>
    <w:locked/>
    <w:rsid w:val="008D760C"/>
    <w:rPr>
      <w:b/>
      <w:bCs/>
      <w:color w:val="00FF00"/>
      <w:sz w:val="32"/>
      <w:szCs w:val="32"/>
      <w:lang w:val="cs-CZ" w:eastAsia="cs-CZ" w:bidi="ar-SA"/>
    </w:rPr>
  </w:style>
  <w:style w:type="character" w:customStyle="1" w:styleId="ZpatChar">
    <w:name w:val="Zápatí Char"/>
    <w:link w:val="Zpat"/>
    <w:semiHidden/>
    <w:locked/>
    <w:rsid w:val="00AD24EA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55556F"/>
    <w:rPr>
      <w:rFonts w:ascii="Tahoma" w:hAnsi="Tahoma" w:cs="Tahoma"/>
      <w:sz w:val="16"/>
      <w:szCs w:val="16"/>
    </w:rPr>
  </w:style>
  <w:style w:type="paragraph" w:styleId="Zkladntext">
    <w:name w:val="Body Text"/>
    <w:aliases w:val="subtitle2,Základní tZákladní text"/>
    <w:basedOn w:val="Normln"/>
    <w:link w:val="ZkladntextChar"/>
    <w:rsid w:val="006522F8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6522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2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563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subject/>
  <dc:creator>Ing. Petr Vrbka</dc:creator>
  <cp:keywords/>
  <cp:lastModifiedBy>Poboril Marcel</cp:lastModifiedBy>
  <cp:revision>14</cp:revision>
  <cp:lastPrinted>2012-05-30T07:54:00Z</cp:lastPrinted>
  <dcterms:created xsi:type="dcterms:W3CDTF">2018-08-17T10:57:00Z</dcterms:created>
  <dcterms:modified xsi:type="dcterms:W3CDTF">2025-03-04T14:49:00Z</dcterms:modified>
</cp:coreProperties>
</file>