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FACEB3" w14:textId="77777777" w:rsidR="0024634B" w:rsidRPr="008D1459" w:rsidRDefault="0024634B" w:rsidP="009E614F"/>
    <w:p w14:paraId="5ED860D9" w14:textId="77777777" w:rsidR="0024634B" w:rsidRDefault="0024634B" w:rsidP="009E614F"/>
    <w:p w14:paraId="2E084B09" w14:textId="77777777" w:rsidR="00776040" w:rsidRDefault="00776040" w:rsidP="009E614F"/>
    <w:p w14:paraId="0F3368D2" w14:textId="77777777" w:rsidR="00EE61AF" w:rsidRPr="008D1459" w:rsidRDefault="00EE61AF" w:rsidP="009E614F"/>
    <w:p w14:paraId="4248FDE1" w14:textId="77777777" w:rsidR="0024634B" w:rsidRPr="008D1459" w:rsidRDefault="0024634B" w:rsidP="00425C35">
      <w:pPr>
        <w:pBdr>
          <w:top w:val="single" w:sz="2" w:space="1" w:color="auto"/>
        </w:pBdr>
      </w:pPr>
    </w:p>
    <w:p w14:paraId="0540866B" w14:textId="77777777" w:rsidR="00D220FC" w:rsidRPr="008D1459" w:rsidRDefault="00D220FC" w:rsidP="009E614F"/>
    <w:p w14:paraId="6F0ED9F9" w14:textId="77777777" w:rsidR="00E00F84" w:rsidRPr="008D1459" w:rsidRDefault="00E00F84" w:rsidP="009E614F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4F6AD0A" w14:textId="77777777" w:rsidR="00E00F84" w:rsidRPr="008D1459" w:rsidRDefault="00E00F84" w:rsidP="009E614F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659018C" w14:textId="77777777" w:rsidR="00B93931" w:rsidRPr="008D1459" w:rsidRDefault="00B93931" w:rsidP="009E614F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CF82DE9" w14:textId="77777777" w:rsidR="00FE2A86" w:rsidRPr="00DA5A93" w:rsidRDefault="00FE2A86" w:rsidP="00FE2A86">
      <w:pPr>
        <w:jc w:val="center"/>
        <w:rPr>
          <w:bCs/>
          <w:sz w:val="36"/>
          <w:szCs w:val="36"/>
        </w:rPr>
      </w:pPr>
      <w:r w:rsidRPr="00DA5A93">
        <w:rPr>
          <w:bCs/>
          <w:sz w:val="36"/>
          <w:szCs w:val="36"/>
        </w:rPr>
        <w:t>Centrum Energetických a</w:t>
      </w:r>
    </w:p>
    <w:p w14:paraId="28060103" w14:textId="77777777" w:rsidR="00FE2A86" w:rsidRPr="00DA5A93" w:rsidRDefault="00FE2A86" w:rsidP="00FE2A86">
      <w:pPr>
        <w:jc w:val="center"/>
        <w:rPr>
          <w:bCs/>
          <w:sz w:val="36"/>
          <w:szCs w:val="36"/>
        </w:rPr>
      </w:pPr>
      <w:r w:rsidRPr="00DA5A93">
        <w:rPr>
          <w:bCs/>
          <w:sz w:val="36"/>
          <w:szCs w:val="36"/>
        </w:rPr>
        <w:t>Environmentálních Technologií –</w:t>
      </w:r>
    </w:p>
    <w:p w14:paraId="67CB6846" w14:textId="05CC8FE8" w:rsidR="00283A2A" w:rsidRPr="00DA5A93" w:rsidRDefault="00FE2A86" w:rsidP="00FE2A86">
      <w:pPr>
        <w:jc w:val="center"/>
        <w:rPr>
          <w:bCs/>
          <w:sz w:val="36"/>
          <w:szCs w:val="36"/>
        </w:rPr>
      </w:pPr>
      <w:r w:rsidRPr="00DA5A93">
        <w:rPr>
          <w:bCs/>
          <w:sz w:val="36"/>
          <w:szCs w:val="36"/>
        </w:rPr>
        <w:t>Explorer (</w:t>
      </w:r>
      <w:proofErr w:type="spellStart"/>
      <w:r w:rsidRPr="00DA5A93">
        <w:rPr>
          <w:bCs/>
          <w:sz w:val="36"/>
          <w:szCs w:val="36"/>
        </w:rPr>
        <w:t>CEETe</w:t>
      </w:r>
      <w:proofErr w:type="spellEnd"/>
      <w:r w:rsidRPr="00DA5A93">
        <w:rPr>
          <w:bCs/>
          <w:sz w:val="36"/>
          <w:szCs w:val="36"/>
        </w:rPr>
        <w:t>)</w:t>
      </w:r>
      <w:r w:rsidR="00DA5A93" w:rsidRPr="00DA5A93">
        <w:rPr>
          <w:bCs/>
          <w:sz w:val="36"/>
          <w:szCs w:val="36"/>
        </w:rPr>
        <w:t>,</w:t>
      </w:r>
    </w:p>
    <w:p w14:paraId="0D8EA8EB" w14:textId="77777777" w:rsidR="00DA5A93" w:rsidRDefault="00DA5A93" w:rsidP="00FE2A8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SO 03 Řešení dešťových vod </w:t>
      </w:r>
    </w:p>
    <w:p w14:paraId="3AFD7DC4" w14:textId="77777777" w:rsidR="00DA5A93" w:rsidRDefault="00DA5A93" w:rsidP="00FE2A8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(SO 03.1 Akumulační nádrže, </w:t>
      </w:r>
    </w:p>
    <w:p w14:paraId="663EAD4E" w14:textId="0D8B7B15" w:rsidR="00DA5A93" w:rsidRDefault="00DA5A93" w:rsidP="00FE2A8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SO03.02.01 Úprava retence vsakování, </w:t>
      </w:r>
    </w:p>
    <w:p w14:paraId="13B96FEE" w14:textId="34F2EB6E" w:rsidR="00DA5A93" w:rsidRDefault="00DA5A93" w:rsidP="00FE2A8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SO 03.3 Kanalizace dešťových vod), </w:t>
      </w:r>
    </w:p>
    <w:p w14:paraId="75904429" w14:textId="77777777" w:rsidR="00DA5A93" w:rsidRDefault="00DA5A93" w:rsidP="00FE2A86">
      <w:pPr>
        <w:jc w:val="center"/>
        <w:rPr>
          <w:b/>
          <w:sz w:val="36"/>
          <w:szCs w:val="36"/>
        </w:rPr>
      </w:pPr>
    </w:p>
    <w:p w14:paraId="27DB3CA5" w14:textId="29CE9754" w:rsidR="00DA5A93" w:rsidRDefault="00DA5A93" w:rsidP="00FE2A86">
      <w:pPr>
        <w:jc w:val="center"/>
        <w:rPr>
          <w:b/>
          <w:sz w:val="48"/>
          <w:szCs w:val="48"/>
        </w:rPr>
      </w:pPr>
      <w:r>
        <w:rPr>
          <w:b/>
          <w:sz w:val="36"/>
          <w:szCs w:val="36"/>
        </w:rPr>
        <w:t>SO 04.2 Přípojka výtlaku dešťové vody</w:t>
      </w:r>
    </w:p>
    <w:p w14:paraId="79EF94B6" w14:textId="77777777" w:rsidR="00FE2A86" w:rsidRDefault="00FE2A86" w:rsidP="00FE2A86">
      <w:pPr>
        <w:jc w:val="center"/>
      </w:pPr>
    </w:p>
    <w:p w14:paraId="016C2B90" w14:textId="5D9B6A97" w:rsidR="0024634B" w:rsidRDefault="002117C9" w:rsidP="009E614F">
      <w:pPr>
        <w:jc w:val="center"/>
      </w:pPr>
      <w:r w:rsidRPr="002117C9">
        <w:t xml:space="preserve">Projektová dokumentace pro </w:t>
      </w:r>
      <w:r w:rsidR="004F189C">
        <w:t xml:space="preserve">vydání </w:t>
      </w:r>
      <w:r w:rsidR="00DA5A93">
        <w:t xml:space="preserve">vodoprávního </w:t>
      </w:r>
      <w:r w:rsidR="002A6FB7">
        <w:t>stavebního povolení</w:t>
      </w:r>
    </w:p>
    <w:p w14:paraId="2DCFD688" w14:textId="77777777" w:rsidR="007C3B74" w:rsidRDefault="007C3B74" w:rsidP="009E614F">
      <w:pPr>
        <w:jc w:val="center"/>
      </w:pPr>
    </w:p>
    <w:p w14:paraId="1965E11F" w14:textId="77777777" w:rsidR="007C3B74" w:rsidRPr="008D1459" w:rsidRDefault="007C3B74" w:rsidP="009E614F">
      <w:pPr>
        <w:jc w:val="center"/>
      </w:pPr>
    </w:p>
    <w:p w14:paraId="747A2CB3" w14:textId="77777777" w:rsidR="0024634B" w:rsidRPr="008D1459" w:rsidRDefault="0024634B" w:rsidP="009E614F">
      <w:pPr>
        <w:jc w:val="center"/>
      </w:pPr>
    </w:p>
    <w:p w14:paraId="0E11CDB2" w14:textId="77777777" w:rsidR="0024634B" w:rsidRPr="003E1484" w:rsidRDefault="00B319BC" w:rsidP="003E1484">
      <w:pPr>
        <w:pStyle w:val="Odstavecseseznamem"/>
        <w:numPr>
          <w:ilvl w:val="0"/>
          <w:numId w:val="27"/>
        </w:num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0" w:name="_Toc352068433"/>
      <w:r w:rsidRPr="003E1484">
        <w:rPr>
          <w:b/>
          <w:sz w:val="32"/>
          <w:szCs w:val="32"/>
        </w:rPr>
        <w:t>Průvodní zpráva</w:t>
      </w:r>
      <w:bookmarkEnd w:id="0"/>
    </w:p>
    <w:p w14:paraId="5C0CEEDE" w14:textId="77777777" w:rsidR="0024634B" w:rsidRPr="008D1459" w:rsidRDefault="0024634B" w:rsidP="009E614F">
      <w:pPr>
        <w:jc w:val="center"/>
        <w:rPr>
          <w:shd w:val="clear" w:color="auto" w:fill="FFFF00"/>
        </w:rPr>
      </w:pPr>
    </w:p>
    <w:p w14:paraId="7734A63E" w14:textId="77777777" w:rsidR="00E162BC" w:rsidRPr="008D1459" w:rsidRDefault="00E162BC" w:rsidP="009E614F">
      <w:pPr>
        <w:rPr>
          <w:shd w:val="clear" w:color="auto" w:fill="FFFF00"/>
        </w:rPr>
      </w:pPr>
    </w:p>
    <w:p w14:paraId="4262D46E" w14:textId="77777777" w:rsidR="00703C5F" w:rsidRDefault="00703C5F" w:rsidP="009E614F">
      <w:pPr>
        <w:rPr>
          <w:shd w:val="clear" w:color="auto" w:fill="FFFF00"/>
        </w:rPr>
      </w:pPr>
    </w:p>
    <w:p w14:paraId="647C4857" w14:textId="77777777" w:rsidR="00703C5F" w:rsidRDefault="00703C5F" w:rsidP="009E614F">
      <w:pPr>
        <w:rPr>
          <w:shd w:val="clear" w:color="auto" w:fill="FFFF00"/>
        </w:rPr>
      </w:pPr>
    </w:p>
    <w:p w14:paraId="0EF01D48" w14:textId="77777777" w:rsidR="007C3B74" w:rsidRDefault="007C3B74" w:rsidP="009E614F">
      <w:pPr>
        <w:rPr>
          <w:shd w:val="clear" w:color="auto" w:fill="FFFF00"/>
        </w:rPr>
      </w:pPr>
    </w:p>
    <w:p w14:paraId="2CA0074F" w14:textId="77777777" w:rsidR="00616B80" w:rsidRPr="008D1459" w:rsidRDefault="00616B80" w:rsidP="009E614F">
      <w:pPr>
        <w:rPr>
          <w:shd w:val="clear" w:color="auto" w:fill="FFFF00"/>
        </w:rPr>
      </w:pPr>
    </w:p>
    <w:p w14:paraId="1245255D" w14:textId="77777777" w:rsidR="00563F1D" w:rsidRPr="008D1459" w:rsidRDefault="00563F1D" w:rsidP="009E614F">
      <w:pPr>
        <w:rPr>
          <w:shd w:val="clear" w:color="auto" w:fill="FFFF00"/>
        </w:rPr>
      </w:pPr>
    </w:p>
    <w:p w14:paraId="01B71517" w14:textId="77777777" w:rsidR="009308C7" w:rsidRDefault="009308C7" w:rsidP="00616B80">
      <w:pPr>
        <w:rPr>
          <w:shd w:val="clear" w:color="auto" w:fill="FFFF00"/>
        </w:rPr>
      </w:pPr>
    </w:p>
    <w:p w14:paraId="67B0BE96" w14:textId="77777777" w:rsidR="009308C7" w:rsidRDefault="009308C7" w:rsidP="00E8404B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928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4"/>
        <w:gridCol w:w="1226"/>
        <w:gridCol w:w="202"/>
        <w:gridCol w:w="202"/>
        <w:gridCol w:w="6428"/>
        <w:gridCol w:w="202"/>
      </w:tblGrid>
      <w:tr w:rsidR="00A01F0D" w:rsidRPr="008D1459" w14:paraId="43D45B1C" w14:textId="77777777" w:rsidTr="00A603A2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C7948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  <w:r w:rsidRPr="008D1459">
              <w:rPr>
                <w:lang w:eastAsia="cs-CZ"/>
              </w:rPr>
              <w:t>Archívní číslo</w:t>
            </w:r>
            <w:r>
              <w:rPr>
                <w:lang w:eastAsia="cs-CZ"/>
              </w:rPr>
              <w:t>: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158224" w14:textId="77777777" w:rsidR="00A01F0D" w:rsidRPr="008D1459" w:rsidRDefault="00A01F0D" w:rsidP="00A01F0D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E87C1" w14:textId="51F32A14" w:rsidR="00A01F0D" w:rsidRPr="008D1459" w:rsidRDefault="00FE2A86" w:rsidP="009D552B">
            <w:pPr>
              <w:suppressAutoHyphens w:val="0"/>
              <w:ind w:firstLineChars="100" w:firstLine="220"/>
              <w:rPr>
                <w:lang w:eastAsia="cs-CZ"/>
              </w:rPr>
            </w:pPr>
            <w:r>
              <w:rPr>
                <w:lang w:eastAsia="cs-CZ"/>
              </w:rPr>
              <w:t>20</w:t>
            </w:r>
            <w:r w:rsidR="00A01F0D" w:rsidRPr="008D1459">
              <w:rPr>
                <w:lang w:eastAsia="cs-CZ"/>
              </w:rPr>
              <w:t>-</w:t>
            </w:r>
            <w:proofErr w:type="gramStart"/>
            <w:r w:rsidR="004F189C">
              <w:rPr>
                <w:lang w:eastAsia="cs-CZ"/>
              </w:rPr>
              <w:t>0</w:t>
            </w:r>
            <w:r>
              <w:rPr>
                <w:lang w:eastAsia="cs-CZ"/>
              </w:rPr>
              <w:t>26</w:t>
            </w:r>
            <w:r w:rsidR="00A01F0D" w:rsidRPr="008D1459">
              <w:rPr>
                <w:lang w:eastAsia="cs-CZ"/>
              </w:rPr>
              <w:t>-</w:t>
            </w:r>
            <w:r w:rsidR="002A6FB7">
              <w:rPr>
                <w:lang w:eastAsia="cs-CZ"/>
              </w:rPr>
              <w:t>4</w:t>
            </w:r>
            <w:r w:rsidR="00F9222F">
              <w:rPr>
                <w:lang w:eastAsia="cs-CZ"/>
              </w:rPr>
              <w:t>V</w:t>
            </w:r>
            <w:proofErr w:type="gramEnd"/>
            <w:r w:rsidR="00A01F0D" w:rsidRPr="008D1459">
              <w:rPr>
                <w:lang w:eastAsia="cs-CZ"/>
              </w:rPr>
              <w:t>/</w:t>
            </w:r>
            <w:r w:rsidR="004A198C">
              <w:rPr>
                <w:lang w:eastAsia="cs-CZ"/>
              </w:rPr>
              <w:t>A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1ADE71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A01F0D" w:rsidRPr="008D1459" w14:paraId="44B8F3BC" w14:textId="77777777" w:rsidTr="00A603A2">
        <w:trPr>
          <w:trHeight w:hRule="exact" w:val="85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814A4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CBEC1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2ED086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02796C" w14:textId="77777777" w:rsidR="00A01F0D" w:rsidRPr="008D1459" w:rsidRDefault="00A01F0D" w:rsidP="00A01F0D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F90EC8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A01F0D" w:rsidRPr="008D1459" w14:paraId="7885AA8B" w14:textId="77777777" w:rsidTr="00A603A2">
        <w:trPr>
          <w:trHeight w:val="300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B4E6A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  <w:r w:rsidRPr="008D1459">
              <w:rPr>
                <w:lang w:eastAsia="cs-CZ"/>
              </w:rPr>
              <w:t>Zhotovitel</w:t>
            </w:r>
            <w:r>
              <w:rPr>
                <w:lang w:eastAsia="cs-CZ"/>
              </w:rPr>
              <w:t>: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BE730" w14:textId="77777777" w:rsidR="00A01F0D" w:rsidRPr="008D1459" w:rsidRDefault="00A01F0D" w:rsidP="00A01F0D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0FC7F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  <w:proofErr w:type="gramStart"/>
            <w:r>
              <w:rPr>
                <w:lang w:eastAsia="cs-CZ"/>
              </w:rPr>
              <w:t>CHVÁLEK  ATELIÉ</w:t>
            </w:r>
            <w:r w:rsidRPr="008D1459">
              <w:rPr>
                <w:lang w:eastAsia="cs-CZ"/>
              </w:rPr>
              <w:t>R</w:t>
            </w:r>
            <w:proofErr w:type="gramEnd"/>
            <w:r w:rsidRPr="008D1459">
              <w:rPr>
                <w:lang w:eastAsia="cs-CZ"/>
              </w:rPr>
              <w:t xml:space="preserve"> s.r.o.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368BB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A01F0D" w:rsidRPr="008D1459" w14:paraId="60F5AB0C" w14:textId="77777777" w:rsidTr="00A603A2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C83D1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9C35E" w14:textId="77777777" w:rsidR="00A01F0D" w:rsidRPr="008D1459" w:rsidRDefault="00A01F0D" w:rsidP="00A01F0D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8A9D8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  <w:r w:rsidRPr="008D1459">
              <w:rPr>
                <w:lang w:eastAsia="cs-CZ"/>
              </w:rPr>
              <w:t xml:space="preserve">Kafkova 1064/12, 702 00 </w:t>
            </w:r>
            <w:proofErr w:type="gramStart"/>
            <w:r w:rsidRPr="008D1459">
              <w:rPr>
                <w:lang w:eastAsia="cs-CZ"/>
              </w:rPr>
              <w:t>Ostrava - Moravská</w:t>
            </w:r>
            <w:proofErr w:type="gramEnd"/>
            <w:r w:rsidRPr="008D1459">
              <w:rPr>
                <w:lang w:eastAsia="cs-CZ"/>
              </w:rPr>
              <w:t xml:space="preserve"> Ostrava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387BE4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A01F0D" w:rsidRPr="008D1459" w14:paraId="17513243" w14:textId="77777777" w:rsidTr="00A603A2">
        <w:trPr>
          <w:trHeight w:hRule="exact" w:val="85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FE7AA" w14:textId="77777777" w:rsidR="00A01F0D" w:rsidRPr="008D1459" w:rsidRDefault="00A01F0D" w:rsidP="00A01F0D">
            <w:pPr>
              <w:suppressAutoHyphens w:val="0"/>
              <w:rPr>
                <w:lang w:eastAsia="cs-CZ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74BB6" w14:textId="77777777" w:rsidR="00A01F0D" w:rsidRPr="008D1459" w:rsidRDefault="00A01F0D" w:rsidP="00A01F0D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04E9F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50ADE" w14:textId="77777777" w:rsidR="00A01F0D" w:rsidRPr="008D1459" w:rsidRDefault="00A01F0D" w:rsidP="00A01F0D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0ED013" w14:textId="77777777" w:rsidR="00A01F0D" w:rsidRPr="008D1459" w:rsidRDefault="00A01F0D" w:rsidP="00A01F0D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BE0C27" w:rsidRPr="008D1459" w14:paraId="03DCC77D" w14:textId="77777777" w:rsidTr="00BE0C27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1E126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  <w:r w:rsidRPr="008D1459">
              <w:rPr>
                <w:lang w:eastAsia="cs-CZ"/>
              </w:rPr>
              <w:t>Hlavní projektant</w:t>
            </w:r>
            <w:r>
              <w:rPr>
                <w:lang w:eastAsia="cs-CZ"/>
              </w:rPr>
              <w:t>: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73A1B" w14:textId="77777777" w:rsidR="00BE0C27" w:rsidRPr="008D1459" w:rsidRDefault="00BE0C27" w:rsidP="00BE0C27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D0CB3" w14:textId="76999EEA" w:rsidR="00BE0C27" w:rsidRPr="008D1459" w:rsidRDefault="002A6FB7" w:rsidP="00BE0C27">
            <w:pPr>
              <w:suppressAutoHyphens w:val="0"/>
              <w:ind w:firstLineChars="100" w:firstLine="220"/>
              <w:rPr>
                <w:lang w:eastAsia="cs-CZ"/>
              </w:rPr>
            </w:pPr>
            <w:r w:rsidRPr="002A6FB7">
              <w:rPr>
                <w:lang w:eastAsia="cs-CZ"/>
              </w:rPr>
              <w:t xml:space="preserve">Ing. </w:t>
            </w:r>
            <w:r w:rsidR="00FE2A86">
              <w:rPr>
                <w:lang w:eastAsia="cs-CZ"/>
              </w:rPr>
              <w:t xml:space="preserve">Martin </w:t>
            </w:r>
            <w:proofErr w:type="spellStart"/>
            <w:r w:rsidR="00FE2A86">
              <w:rPr>
                <w:lang w:eastAsia="cs-CZ"/>
              </w:rPr>
              <w:t>Cieślar</w:t>
            </w:r>
            <w:proofErr w:type="spellEnd"/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D28A3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BE0C27" w:rsidRPr="008D1459" w14:paraId="52018790" w14:textId="77777777" w:rsidTr="00BE0C27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DDCAD2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  <w:r w:rsidRPr="008D1459">
              <w:rPr>
                <w:lang w:eastAsia="cs-CZ"/>
              </w:rPr>
              <w:t>Projektant</w:t>
            </w:r>
            <w:r>
              <w:rPr>
                <w:lang w:eastAsia="cs-CZ"/>
              </w:rPr>
              <w:t>: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BAADE9" w14:textId="77777777" w:rsidR="00BE0C27" w:rsidRPr="00CA7295" w:rsidRDefault="00BE0C27" w:rsidP="00BE0C27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E9264" w14:textId="3AB92C5A" w:rsidR="00BE0C27" w:rsidRPr="00CA7295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  <w:r w:rsidRPr="008D1459">
              <w:rPr>
                <w:lang w:eastAsia="cs-CZ"/>
              </w:rPr>
              <w:t xml:space="preserve">Ing. </w:t>
            </w:r>
            <w:r w:rsidR="00F9222F">
              <w:rPr>
                <w:lang w:eastAsia="cs-CZ"/>
              </w:rPr>
              <w:t>Libor Svoboda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3302DC" w14:textId="77777777" w:rsidR="00BE0C27" w:rsidRPr="00CA7295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BE0C27" w:rsidRPr="008D1459" w14:paraId="1698E9C6" w14:textId="77777777" w:rsidTr="00BE0C27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BA90C2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  <w:r w:rsidRPr="008D1459">
              <w:rPr>
                <w:lang w:eastAsia="cs-CZ"/>
              </w:rPr>
              <w:t>Vypracoval</w:t>
            </w:r>
            <w:r>
              <w:rPr>
                <w:lang w:eastAsia="cs-CZ"/>
              </w:rPr>
              <w:t>: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50161A" w14:textId="77777777" w:rsidR="00BE0C27" w:rsidRPr="00CA7295" w:rsidRDefault="00BE0C27" w:rsidP="00BE0C27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6CC30E" w14:textId="77777777" w:rsidR="00BE0C27" w:rsidRPr="00CA7295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  <w:r w:rsidRPr="008D1459">
              <w:rPr>
                <w:lang w:eastAsia="cs-CZ"/>
              </w:rPr>
              <w:t xml:space="preserve">Ing. Martin </w:t>
            </w:r>
            <w:proofErr w:type="spellStart"/>
            <w:proofErr w:type="gramStart"/>
            <w:r w:rsidRPr="008D1459">
              <w:rPr>
                <w:lang w:eastAsia="cs-CZ"/>
              </w:rPr>
              <w:t>C</w:t>
            </w:r>
            <w:r>
              <w:rPr>
                <w:lang w:eastAsia="cs-CZ"/>
              </w:rPr>
              <w:t>ieślar</w:t>
            </w:r>
            <w:proofErr w:type="spellEnd"/>
            <w:r>
              <w:rPr>
                <w:lang w:eastAsia="cs-CZ"/>
              </w:rPr>
              <w:t xml:space="preserve">  a</w:t>
            </w:r>
            <w:proofErr w:type="gramEnd"/>
            <w:r>
              <w:rPr>
                <w:lang w:eastAsia="cs-CZ"/>
              </w:rPr>
              <w:t xml:space="preserve"> kolektiv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83C13B" w14:textId="77777777" w:rsidR="00BE0C27" w:rsidRPr="00CA7295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BE0C27" w:rsidRPr="008D1459" w14:paraId="2BE68234" w14:textId="77777777" w:rsidTr="00A603A2">
        <w:trPr>
          <w:trHeight w:hRule="exact" w:val="85"/>
        </w:trPr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D15A5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3FDB5" w14:textId="77777777" w:rsidR="00BE0C27" w:rsidRPr="008D1459" w:rsidRDefault="00BE0C27" w:rsidP="00BE0C27">
            <w:pPr>
              <w:suppressAutoHyphens w:val="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68ED63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7B746" w14:textId="77777777" w:rsidR="00BE0C27" w:rsidRPr="008D1459" w:rsidRDefault="00BE0C27" w:rsidP="00BE0C27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EEB6C5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BE0C27" w:rsidRPr="008D1459" w14:paraId="0417284D" w14:textId="77777777" w:rsidTr="00A603A2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DC82D" w14:textId="77777777" w:rsidR="00BE0C27" w:rsidRPr="008D1459" w:rsidRDefault="00CD3805" w:rsidP="00BE0C27">
            <w:pPr>
              <w:suppressAutoHyphens w:val="0"/>
              <w:ind w:firstLineChars="100" w:firstLine="220"/>
              <w:rPr>
                <w:lang w:eastAsia="cs-CZ"/>
              </w:rPr>
            </w:pPr>
            <w:r>
              <w:rPr>
                <w:lang w:eastAsia="cs-CZ"/>
              </w:rPr>
              <w:t>Objednatel</w:t>
            </w:r>
            <w:r w:rsidR="00BE0C27">
              <w:rPr>
                <w:lang w:eastAsia="cs-CZ"/>
              </w:rPr>
              <w:t>: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54489" w14:textId="77777777" w:rsidR="00BE0C27" w:rsidRPr="008D1459" w:rsidRDefault="00BE0C27" w:rsidP="00BE0C27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2FB9C" w14:textId="77777777" w:rsidR="00BE0C27" w:rsidRPr="008D1459" w:rsidRDefault="00C735DC" w:rsidP="00BE0C27">
            <w:pPr>
              <w:suppressAutoHyphens w:val="0"/>
              <w:ind w:firstLineChars="100" w:firstLine="220"/>
              <w:rPr>
                <w:lang w:eastAsia="cs-CZ"/>
              </w:rPr>
            </w:pPr>
            <w:r w:rsidRPr="00C735DC">
              <w:rPr>
                <w:lang w:eastAsia="cs-CZ"/>
              </w:rPr>
              <w:t xml:space="preserve">Vysoká škola </w:t>
            </w:r>
            <w:proofErr w:type="gramStart"/>
            <w:r w:rsidRPr="00C735DC">
              <w:rPr>
                <w:lang w:eastAsia="cs-CZ"/>
              </w:rPr>
              <w:t>báňská -Technická</w:t>
            </w:r>
            <w:proofErr w:type="gramEnd"/>
            <w:r w:rsidRPr="00C735DC">
              <w:rPr>
                <w:lang w:eastAsia="cs-CZ"/>
              </w:rPr>
              <w:t xml:space="preserve"> univerzita Ostrava 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2B6037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BE0C27" w:rsidRPr="008D1459" w14:paraId="75C4057F" w14:textId="77777777" w:rsidTr="00945441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1D171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C89C2" w14:textId="77777777" w:rsidR="00BE0C27" w:rsidRPr="008D1459" w:rsidRDefault="00BE0C27" w:rsidP="00BE0C27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8BDA9AD" w14:textId="77777777" w:rsidR="00BE0C27" w:rsidRDefault="00C735DC" w:rsidP="00BE0C27">
            <w:pPr>
              <w:suppressAutoHyphens w:val="0"/>
              <w:ind w:firstLineChars="100" w:firstLine="220"/>
            </w:pPr>
            <w:r>
              <w:t xml:space="preserve">17. listopadu 2172/15, 708 00 </w:t>
            </w:r>
            <w:proofErr w:type="gramStart"/>
            <w:r>
              <w:t>Ostrava - Poruba</w:t>
            </w:r>
            <w:proofErr w:type="gramEnd"/>
          </w:p>
          <w:p w14:paraId="0F230F4B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0E61A0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BE0C27" w:rsidRPr="008D1459" w14:paraId="4BABCB15" w14:textId="77777777" w:rsidTr="00703C5F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3D930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  <w:r w:rsidRPr="008D1459">
              <w:rPr>
                <w:lang w:eastAsia="cs-CZ"/>
              </w:rPr>
              <w:t>Datum</w:t>
            </w:r>
            <w:r>
              <w:rPr>
                <w:lang w:eastAsia="cs-CZ"/>
              </w:rPr>
              <w:t>:</w:t>
            </w:r>
          </w:p>
        </w:tc>
        <w:tc>
          <w:tcPr>
            <w:tcW w:w="2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FF09D" w14:textId="77777777" w:rsidR="00BE0C27" w:rsidRPr="008D1459" w:rsidRDefault="00BE0C27" w:rsidP="00BE0C27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73E7958" w14:textId="7E7803F2" w:rsidR="00BE0C27" w:rsidRPr="008D1459" w:rsidRDefault="004D73DA" w:rsidP="00BE0C27">
            <w:pPr>
              <w:suppressAutoHyphens w:val="0"/>
              <w:ind w:firstLineChars="100" w:firstLine="220"/>
              <w:rPr>
                <w:lang w:eastAsia="cs-CZ"/>
              </w:rPr>
            </w:pPr>
            <w:r>
              <w:rPr>
                <w:lang w:eastAsia="cs-CZ"/>
              </w:rPr>
              <w:t>1</w:t>
            </w:r>
            <w:r w:rsidR="002A6FB7">
              <w:rPr>
                <w:lang w:eastAsia="cs-CZ"/>
              </w:rPr>
              <w:t>1</w:t>
            </w:r>
            <w:r w:rsidR="00BE0C27" w:rsidRPr="008D1459">
              <w:rPr>
                <w:lang w:eastAsia="cs-CZ"/>
              </w:rPr>
              <w:t xml:space="preserve"> / 20</w:t>
            </w:r>
            <w:r w:rsidR="00557527">
              <w:rPr>
                <w:lang w:eastAsia="cs-CZ"/>
              </w:rPr>
              <w:t>20</w:t>
            </w:r>
          </w:p>
        </w:tc>
        <w:tc>
          <w:tcPr>
            <w:tcW w:w="2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2C21BA7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  <w:tr w:rsidR="00BE0C27" w:rsidRPr="008D1459" w14:paraId="5F8D218A" w14:textId="77777777" w:rsidTr="00703C5F">
        <w:trPr>
          <w:trHeight w:val="285"/>
        </w:trPr>
        <w:tc>
          <w:tcPr>
            <w:tcW w:w="22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9AB04F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6A8BB6" w14:textId="77777777" w:rsidR="00BE0C27" w:rsidRPr="008D1459" w:rsidRDefault="00BE0C27" w:rsidP="00BE0C27">
            <w:pPr>
              <w:suppressAutoHyphens w:val="0"/>
              <w:rPr>
                <w:lang w:eastAsia="cs-CZ"/>
              </w:rPr>
            </w:pPr>
          </w:p>
        </w:tc>
        <w:tc>
          <w:tcPr>
            <w:tcW w:w="6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7E83C1" w14:textId="77777777" w:rsidR="00BE0C27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3917D9F" w14:textId="77777777" w:rsidR="00BE0C27" w:rsidRPr="008D1459" w:rsidRDefault="00BE0C27" w:rsidP="00BE0C27">
            <w:pPr>
              <w:suppressAutoHyphens w:val="0"/>
              <w:ind w:firstLineChars="100" w:firstLine="220"/>
              <w:rPr>
                <w:lang w:eastAsia="cs-CZ"/>
              </w:rPr>
            </w:pPr>
          </w:p>
        </w:tc>
      </w:tr>
    </w:tbl>
    <w:p w14:paraId="0B8EE920" w14:textId="77777777" w:rsidR="00022770" w:rsidRDefault="00022770" w:rsidP="009308C7">
      <w:pPr>
        <w:rPr>
          <w:rFonts w:ascii="Century Gothic" w:hAnsi="Century Gothic"/>
        </w:rPr>
      </w:pPr>
    </w:p>
    <w:p w14:paraId="444C90BC" w14:textId="43CC315F" w:rsidR="00EE1816" w:rsidRDefault="00EE1816" w:rsidP="009308C7">
      <w:pPr>
        <w:rPr>
          <w:rFonts w:ascii="Century Gothic" w:hAnsi="Century Gothic"/>
        </w:rPr>
        <w:sectPr w:rsidR="00EE1816" w:rsidSect="00945441">
          <w:headerReference w:type="default" r:id="rId8"/>
          <w:footerReference w:type="default" r:id="rId9"/>
          <w:headerReference w:type="first" r:id="rId10"/>
          <w:type w:val="continuous"/>
          <w:pgSz w:w="11905" w:h="16837"/>
          <w:pgMar w:top="1418" w:right="1418" w:bottom="1418" w:left="1701" w:header="708" w:footer="1174" w:gutter="0"/>
          <w:cols w:space="708"/>
          <w:titlePg/>
          <w:docGrid w:linePitch="360"/>
        </w:sectPr>
      </w:pPr>
    </w:p>
    <w:p w14:paraId="485961D3" w14:textId="77777777" w:rsidR="00A95109" w:rsidRDefault="00A95109" w:rsidP="00AD2DC9">
      <w:pPr>
        <w:rPr>
          <w:b/>
        </w:rPr>
      </w:pPr>
    </w:p>
    <w:p w14:paraId="280ABA37" w14:textId="77777777" w:rsidR="00AD2DC9" w:rsidRDefault="00AD2DC9" w:rsidP="00AD2DC9">
      <w:r w:rsidRPr="0057054E">
        <w:rPr>
          <w:b/>
        </w:rPr>
        <w:t>Obsah</w:t>
      </w:r>
      <w:r w:rsidRPr="0057054E">
        <w:t>:</w:t>
      </w:r>
    </w:p>
    <w:p w14:paraId="3E968C4C" w14:textId="77777777" w:rsidR="001532A9" w:rsidRDefault="002B2DD4">
      <w:pPr>
        <w:pStyle w:val="Obsah1"/>
        <w:tabs>
          <w:tab w:val="left" w:pos="680"/>
          <w:tab w:val="right" w:leader="dot" w:pos="8779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</w:pPr>
      <w:r>
        <w:fldChar w:fldCharType="begin"/>
      </w:r>
      <w:r>
        <w:instrText xml:space="preserve"> TOC \o "1-2" \h \z \u \t "Nadpis 6;3" </w:instrText>
      </w:r>
      <w:r>
        <w:fldChar w:fldCharType="separate"/>
      </w:r>
      <w:hyperlink w:anchor="_Toc27642367" w:history="1">
        <w:r w:rsidR="001532A9" w:rsidRPr="006625F0">
          <w:rPr>
            <w:rStyle w:val="Hypertextovodkaz"/>
            <w:noProof/>
          </w:rPr>
          <w:t>A. 1</w:t>
        </w:r>
        <w:r w:rsidR="001532A9">
          <w:rPr>
            <w:rFonts w:asciiTheme="minorHAnsi" w:eastAsiaTheme="minorEastAsia" w:hAnsiTheme="minorHAnsi" w:cstheme="minorBidi"/>
            <w:b w:val="0"/>
            <w:bCs w:val="0"/>
            <w:noProof/>
            <w:szCs w:val="22"/>
            <w:lang w:eastAsia="cs-CZ"/>
          </w:rPr>
          <w:tab/>
        </w:r>
        <w:r w:rsidR="001532A9" w:rsidRPr="006625F0">
          <w:rPr>
            <w:rStyle w:val="Hypertextovodkaz"/>
            <w:noProof/>
          </w:rPr>
          <w:t>Identifikační údaje</w:t>
        </w:r>
        <w:r w:rsidR="001532A9">
          <w:rPr>
            <w:noProof/>
            <w:webHidden/>
          </w:rPr>
          <w:tab/>
        </w:r>
        <w:r w:rsidR="001532A9">
          <w:rPr>
            <w:noProof/>
            <w:webHidden/>
          </w:rPr>
          <w:fldChar w:fldCharType="begin"/>
        </w:r>
        <w:r w:rsidR="001532A9">
          <w:rPr>
            <w:noProof/>
            <w:webHidden/>
          </w:rPr>
          <w:instrText xml:space="preserve"> PAGEREF _Toc27642367 \h </w:instrText>
        </w:r>
        <w:r w:rsidR="001532A9">
          <w:rPr>
            <w:noProof/>
            <w:webHidden/>
          </w:rPr>
        </w:r>
        <w:r w:rsidR="001532A9">
          <w:rPr>
            <w:noProof/>
            <w:webHidden/>
          </w:rPr>
          <w:fldChar w:fldCharType="separate"/>
        </w:r>
        <w:r w:rsidR="001532A9">
          <w:rPr>
            <w:noProof/>
            <w:webHidden/>
          </w:rPr>
          <w:t>3</w:t>
        </w:r>
        <w:r w:rsidR="001532A9">
          <w:rPr>
            <w:noProof/>
            <w:webHidden/>
          </w:rPr>
          <w:fldChar w:fldCharType="end"/>
        </w:r>
      </w:hyperlink>
    </w:p>
    <w:p w14:paraId="309121EB" w14:textId="77777777" w:rsidR="001532A9" w:rsidRDefault="00B97C4A">
      <w:pPr>
        <w:pStyle w:val="Obsah2"/>
        <w:tabs>
          <w:tab w:val="left" w:pos="1100"/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Cs w:val="22"/>
          <w:lang w:eastAsia="cs-CZ"/>
        </w:rPr>
      </w:pPr>
      <w:hyperlink w:anchor="_Toc27642368" w:history="1">
        <w:r w:rsidR="001532A9" w:rsidRPr="006625F0">
          <w:rPr>
            <w:rStyle w:val="Hypertextovodkaz"/>
            <w:noProof/>
          </w:rPr>
          <w:t>A.1.1</w:t>
        </w:r>
        <w:r w:rsidR="001532A9">
          <w:rPr>
            <w:rFonts w:asciiTheme="minorHAnsi" w:eastAsiaTheme="minorEastAsia" w:hAnsiTheme="minorHAnsi" w:cstheme="minorBidi"/>
            <w:iCs w:val="0"/>
            <w:noProof/>
            <w:szCs w:val="22"/>
            <w:lang w:eastAsia="cs-CZ"/>
          </w:rPr>
          <w:tab/>
        </w:r>
        <w:r w:rsidR="001532A9" w:rsidRPr="006625F0">
          <w:rPr>
            <w:rStyle w:val="Hypertextovodkaz"/>
            <w:noProof/>
          </w:rPr>
          <w:t>Údaje o stavbě</w:t>
        </w:r>
        <w:r w:rsidR="001532A9">
          <w:rPr>
            <w:noProof/>
            <w:webHidden/>
          </w:rPr>
          <w:tab/>
        </w:r>
        <w:r w:rsidR="001532A9">
          <w:rPr>
            <w:noProof/>
            <w:webHidden/>
          </w:rPr>
          <w:fldChar w:fldCharType="begin"/>
        </w:r>
        <w:r w:rsidR="001532A9">
          <w:rPr>
            <w:noProof/>
            <w:webHidden/>
          </w:rPr>
          <w:instrText xml:space="preserve"> PAGEREF _Toc27642368 \h </w:instrText>
        </w:r>
        <w:r w:rsidR="001532A9">
          <w:rPr>
            <w:noProof/>
            <w:webHidden/>
          </w:rPr>
        </w:r>
        <w:r w:rsidR="001532A9">
          <w:rPr>
            <w:noProof/>
            <w:webHidden/>
          </w:rPr>
          <w:fldChar w:fldCharType="separate"/>
        </w:r>
        <w:r w:rsidR="001532A9">
          <w:rPr>
            <w:noProof/>
            <w:webHidden/>
          </w:rPr>
          <w:t>3</w:t>
        </w:r>
        <w:r w:rsidR="001532A9">
          <w:rPr>
            <w:noProof/>
            <w:webHidden/>
          </w:rPr>
          <w:fldChar w:fldCharType="end"/>
        </w:r>
      </w:hyperlink>
    </w:p>
    <w:p w14:paraId="4ACEF3D6" w14:textId="77777777" w:rsidR="001532A9" w:rsidRDefault="00B97C4A">
      <w:pPr>
        <w:pStyle w:val="Obsah3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27642369" w:history="1">
        <w:r w:rsidR="001532A9" w:rsidRPr="006625F0">
          <w:rPr>
            <w:rStyle w:val="Hypertextovodkaz"/>
            <w:noProof/>
          </w:rPr>
          <w:t>a)</w:t>
        </w:r>
        <w:r w:rsidR="001532A9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1532A9" w:rsidRPr="006625F0">
          <w:rPr>
            <w:rStyle w:val="Hypertextovodkaz"/>
            <w:noProof/>
          </w:rPr>
          <w:t>název stavby</w:t>
        </w:r>
        <w:r w:rsidR="001532A9">
          <w:rPr>
            <w:noProof/>
            <w:webHidden/>
          </w:rPr>
          <w:tab/>
        </w:r>
        <w:r w:rsidR="001532A9">
          <w:rPr>
            <w:noProof/>
            <w:webHidden/>
          </w:rPr>
          <w:fldChar w:fldCharType="begin"/>
        </w:r>
        <w:r w:rsidR="001532A9">
          <w:rPr>
            <w:noProof/>
            <w:webHidden/>
          </w:rPr>
          <w:instrText xml:space="preserve"> PAGEREF _Toc27642369 \h </w:instrText>
        </w:r>
        <w:r w:rsidR="001532A9">
          <w:rPr>
            <w:noProof/>
            <w:webHidden/>
          </w:rPr>
        </w:r>
        <w:r w:rsidR="001532A9">
          <w:rPr>
            <w:noProof/>
            <w:webHidden/>
          </w:rPr>
          <w:fldChar w:fldCharType="separate"/>
        </w:r>
        <w:r w:rsidR="001532A9">
          <w:rPr>
            <w:noProof/>
            <w:webHidden/>
          </w:rPr>
          <w:t>3</w:t>
        </w:r>
        <w:r w:rsidR="001532A9">
          <w:rPr>
            <w:noProof/>
            <w:webHidden/>
          </w:rPr>
          <w:fldChar w:fldCharType="end"/>
        </w:r>
      </w:hyperlink>
    </w:p>
    <w:p w14:paraId="006D2CD1" w14:textId="77777777" w:rsidR="001532A9" w:rsidRDefault="00B97C4A">
      <w:pPr>
        <w:pStyle w:val="Obsah3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27642370" w:history="1">
        <w:r w:rsidR="001532A9" w:rsidRPr="006625F0">
          <w:rPr>
            <w:rStyle w:val="Hypertextovodkaz"/>
            <w:noProof/>
          </w:rPr>
          <w:t>b)</w:t>
        </w:r>
        <w:r w:rsidR="001532A9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1532A9" w:rsidRPr="006625F0">
          <w:rPr>
            <w:rStyle w:val="Hypertextovodkaz"/>
            <w:noProof/>
          </w:rPr>
          <w:t>místo stavby</w:t>
        </w:r>
        <w:r w:rsidR="001532A9">
          <w:rPr>
            <w:noProof/>
            <w:webHidden/>
          </w:rPr>
          <w:tab/>
        </w:r>
        <w:r w:rsidR="001532A9">
          <w:rPr>
            <w:noProof/>
            <w:webHidden/>
          </w:rPr>
          <w:fldChar w:fldCharType="begin"/>
        </w:r>
        <w:r w:rsidR="001532A9">
          <w:rPr>
            <w:noProof/>
            <w:webHidden/>
          </w:rPr>
          <w:instrText xml:space="preserve"> PAGEREF _Toc27642370 \h </w:instrText>
        </w:r>
        <w:r w:rsidR="001532A9">
          <w:rPr>
            <w:noProof/>
            <w:webHidden/>
          </w:rPr>
        </w:r>
        <w:r w:rsidR="001532A9">
          <w:rPr>
            <w:noProof/>
            <w:webHidden/>
          </w:rPr>
          <w:fldChar w:fldCharType="separate"/>
        </w:r>
        <w:r w:rsidR="001532A9">
          <w:rPr>
            <w:noProof/>
            <w:webHidden/>
          </w:rPr>
          <w:t>3</w:t>
        </w:r>
        <w:r w:rsidR="001532A9">
          <w:rPr>
            <w:noProof/>
            <w:webHidden/>
          </w:rPr>
          <w:fldChar w:fldCharType="end"/>
        </w:r>
      </w:hyperlink>
    </w:p>
    <w:p w14:paraId="775CF9C1" w14:textId="77777777" w:rsidR="001532A9" w:rsidRDefault="00B97C4A">
      <w:pPr>
        <w:pStyle w:val="Obsah3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27642371" w:history="1">
        <w:r w:rsidR="001532A9" w:rsidRPr="006625F0">
          <w:rPr>
            <w:rStyle w:val="Hypertextovodkaz"/>
            <w:noProof/>
          </w:rPr>
          <w:t>c)</w:t>
        </w:r>
        <w:r w:rsidR="001532A9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1532A9" w:rsidRPr="006625F0">
          <w:rPr>
            <w:rStyle w:val="Hypertextovodkaz"/>
            <w:noProof/>
          </w:rPr>
          <w:t>předmět projektové dokumentace</w:t>
        </w:r>
        <w:r w:rsidR="001532A9">
          <w:rPr>
            <w:noProof/>
            <w:webHidden/>
          </w:rPr>
          <w:tab/>
        </w:r>
        <w:r w:rsidR="001532A9">
          <w:rPr>
            <w:noProof/>
            <w:webHidden/>
          </w:rPr>
          <w:fldChar w:fldCharType="begin"/>
        </w:r>
        <w:r w:rsidR="001532A9">
          <w:rPr>
            <w:noProof/>
            <w:webHidden/>
          </w:rPr>
          <w:instrText xml:space="preserve"> PAGEREF _Toc27642371 \h </w:instrText>
        </w:r>
        <w:r w:rsidR="001532A9">
          <w:rPr>
            <w:noProof/>
            <w:webHidden/>
          </w:rPr>
        </w:r>
        <w:r w:rsidR="001532A9">
          <w:rPr>
            <w:noProof/>
            <w:webHidden/>
          </w:rPr>
          <w:fldChar w:fldCharType="separate"/>
        </w:r>
        <w:r w:rsidR="001532A9">
          <w:rPr>
            <w:noProof/>
            <w:webHidden/>
          </w:rPr>
          <w:t>4</w:t>
        </w:r>
        <w:r w:rsidR="001532A9">
          <w:rPr>
            <w:noProof/>
            <w:webHidden/>
          </w:rPr>
          <w:fldChar w:fldCharType="end"/>
        </w:r>
      </w:hyperlink>
    </w:p>
    <w:p w14:paraId="44E66B48" w14:textId="77777777" w:rsidR="001532A9" w:rsidRDefault="00B97C4A">
      <w:pPr>
        <w:pStyle w:val="Obsah2"/>
        <w:tabs>
          <w:tab w:val="left" w:pos="1100"/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Cs w:val="22"/>
          <w:lang w:eastAsia="cs-CZ"/>
        </w:rPr>
      </w:pPr>
      <w:hyperlink w:anchor="_Toc27642372" w:history="1">
        <w:r w:rsidR="001532A9" w:rsidRPr="006625F0">
          <w:rPr>
            <w:rStyle w:val="Hypertextovodkaz"/>
            <w:noProof/>
          </w:rPr>
          <w:t>A.1.2</w:t>
        </w:r>
        <w:r w:rsidR="001532A9">
          <w:rPr>
            <w:rFonts w:asciiTheme="minorHAnsi" w:eastAsiaTheme="minorEastAsia" w:hAnsiTheme="minorHAnsi" w:cstheme="minorBidi"/>
            <w:iCs w:val="0"/>
            <w:noProof/>
            <w:szCs w:val="22"/>
            <w:lang w:eastAsia="cs-CZ"/>
          </w:rPr>
          <w:tab/>
        </w:r>
        <w:r w:rsidR="001532A9" w:rsidRPr="006625F0">
          <w:rPr>
            <w:rStyle w:val="Hypertextovodkaz"/>
            <w:noProof/>
          </w:rPr>
          <w:t>Údaje o žadateli / stavebníkovi</w:t>
        </w:r>
        <w:r w:rsidR="001532A9">
          <w:rPr>
            <w:noProof/>
            <w:webHidden/>
          </w:rPr>
          <w:tab/>
        </w:r>
        <w:r w:rsidR="001532A9">
          <w:rPr>
            <w:noProof/>
            <w:webHidden/>
          </w:rPr>
          <w:fldChar w:fldCharType="begin"/>
        </w:r>
        <w:r w:rsidR="001532A9">
          <w:rPr>
            <w:noProof/>
            <w:webHidden/>
          </w:rPr>
          <w:instrText xml:space="preserve"> PAGEREF _Toc27642372 \h </w:instrText>
        </w:r>
        <w:r w:rsidR="001532A9">
          <w:rPr>
            <w:noProof/>
            <w:webHidden/>
          </w:rPr>
        </w:r>
        <w:r w:rsidR="001532A9">
          <w:rPr>
            <w:noProof/>
            <w:webHidden/>
          </w:rPr>
          <w:fldChar w:fldCharType="separate"/>
        </w:r>
        <w:r w:rsidR="001532A9">
          <w:rPr>
            <w:noProof/>
            <w:webHidden/>
          </w:rPr>
          <w:t>4</w:t>
        </w:r>
        <w:r w:rsidR="001532A9">
          <w:rPr>
            <w:noProof/>
            <w:webHidden/>
          </w:rPr>
          <w:fldChar w:fldCharType="end"/>
        </w:r>
      </w:hyperlink>
    </w:p>
    <w:p w14:paraId="56AE8C6F" w14:textId="77777777" w:rsidR="001532A9" w:rsidRDefault="00B97C4A">
      <w:pPr>
        <w:pStyle w:val="Obsah3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27642373" w:history="1">
        <w:r w:rsidR="001532A9" w:rsidRPr="006625F0">
          <w:rPr>
            <w:rStyle w:val="Hypertextovodkaz"/>
            <w:noProof/>
          </w:rPr>
          <w:t>a)</w:t>
        </w:r>
        <w:r w:rsidR="001532A9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1532A9" w:rsidRPr="006625F0">
          <w:rPr>
            <w:rStyle w:val="Hypertextovodkaz"/>
            <w:noProof/>
          </w:rPr>
          <w:t>jméno, příjmení a místo trvalého pobytu (fyzická osoba) nebo</w:t>
        </w:r>
        <w:r w:rsidR="001532A9">
          <w:rPr>
            <w:noProof/>
            <w:webHidden/>
          </w:rPr>
          <w:tab/>
        </w:r>
        <w:r w:rsidR="001532A9">
          <w:rPr>
            <w:noProof/>
            <w:webHidden/>
          </w:rPr>
          <w:fldChar w:fldCharType="begin"/>
        </w:r>
        <w:r w:rsidR="001532A9">
          <w:rPr>
            <w:noProof/>
            <w:webHidden/>
          </w:rPr>
          <w:instrText xml:space="preserve"> PAGEREF _Toc27642373 \h </w:instrText>
        </w:r>
        <w:r w:rsidR="001532A9">
          <w:rPr>
            <w:noProof/>
            <w:webHidden/>
          </w:rPr>
        </w:r>
        <w:r w:rsidR="001532A9">
          <w:rPr>
            <w:noProof/>
            <w:webHidden/>
          </w:rPr>
          <w:fldChar w:fldCharType="separate"/>
        </w:r>
        <w:r w:rsidR="001532A9">
          <w:rPr>
            <w:noProof/>
            <w:webHidden/>
          </w:rPr>
          <w:t>4</w:t>
        </w:r>
        <w:r w:rsidR="001532A9">
          <w:rPr>
            <w:noProof/>
            <w:webHidden/>
          </w:rPr>
          <w:fldChar w:fldCharType="end"/>
        </w:r>
      </w:hyperlink>
    </w:p>
    <w:p w14:paraId="014E7205" w14:textId="77777777" w:rsidR="001532A9" w:rsidRDefault="00B97C4A">
      <w:pPr>
        <w:pStyle w:val="Obsah3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27642374" w:history="1">
        <w:r w:rsidR="001532A9" w:rsidRPr="006625F0">
          <w:rPr>
            <w:rStyle w:val="Hypertextovodkaz"/>
            <w:noProof/>
          </w:rPr>
          <w:t>b)</w:t>
        </w:r>
        <w:r w:rsidR="001532A9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1532A9" w:rsidRPr="006625F0">
          <w:rPr>
            <w:rStyle w:val="Hypertextovodkaz"/>
            <w:noProof/>
          </w:rPr>
          <w:t>jméno, příjmení, obchodní firma, IČ osoby, místo podnikání (fyzická osoba podnikající, pokud záměr souvisí s její podnikatelskou činností) nebo</w:t>
        </w:r>
        <w:r w:rsidR="001532A9">
          <w:rPr>
            <w:noProof/>
            <w:webHidden/>
          </w:rPr>
          <w:tab/>
        </w:r>
        <w:r w:rsidR="001532A9">
          <w:rPr>
            <w:noProof/>
            <w:webHidden/>
          </w:rPr>
          <w:fldChar w:fldCharType="begin"/>
        </w:r>
        <w:r w:rsidR="001532A9">
          <w:rPr>
            <w:noProof/>
            <w:webHidden/>
          </w:rPr>
          <w:instrText xml:space="preserve"> PAGEREF _Toc27642374 \h </w:instrText>
        </w:r>
        <w:r w:rsidR="001532A9">
          <w:rPr>
            <w:noProof/>
            <w:webHidden/>
          </w:rPr>
        </w:r>
        <w:r w:rsidR="001532A9">
          <w:rPr>
            <w:noProof/>
            <w:webHidden/>
          </w:rPr>
          <w:fldChar w:fldCharType="separate"/>
        </w:r>
        <w:r w:rsidR="001532A9">
          <w:rPr>
            <w:noProof/>
            <w:webHidden/>
          </w:rPr>
          <w:t>4</w:t>
        </w:r>
        <w:r w:rsidR="001532A9">
          <w:rPr>
            <w:noProof/>
            <w:webHidden/>
          </w:rPr>
          <w:fldChar w:fldCharType="end"/>
        </w:r>
      </w:hyperlink>
    </w:p>
    <w:p w14:paraId="3978C850" w14:textId="77777777" w:rsidR="001532A9" w:rsidRDefault="00B97C4A">
      <w:pPr>
        <w:pStyle w:val="Obsah3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27642375" w:history="1">
        <w:r w:rsidR="001532A9" w:rsidRPr="006625F0">
          <w:rPr>
            <w:rStyle w:val="Hypertextovodkaz"/>
            <w:noProof/>
          </w:rPr>
          <w:t>c)</w:t>
        </w:r>
        <w:r w:rsidR="001532A9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1532A9" w:rsidRPr="006625F0">
          <w:rPr>
            <w:rStyle w:val="Hypertextovodkaz"/>
            <w:noProof/>
          </w:rPr>
          <w:t>obchodní firma nebo název, IČ osoby, adresa sídla (právnická osoba)</w:t>
        </w:r>
        <w:r w:rsidR="001532A9">
          <w:rPr>
            <w:noProof/>
            <w:webHidden/>
          </w:rPr>
          <w:tab/>
        </w:r>
        <w:r w:rsidR="001532A9">
          <w:rPr>
            <w:noProof/>
            <w:webHidden/>
          </w:rPr>
          <w:fldChar w:fldCharType="begin"/>
        </w:r>
        <w:r w:rsidR="001532A9">
          <w:rPr>
            <w:noProof/>
            <w:webHidden/>
          </w:rPr>
          <w:instrText xml:space="preserve"> PAGEREF _Toc27642375 \h </w:instrText>
        </w:r>
        <w:r w:rsidR="001532A9">
          <w:rPr>
            <w:noProof/>
            <w:webHidden/>
          </w:rPr>
        </w:r>
        <w:r w:rsidR="001532A9">
          <w:rPr>
            <w:noProof/>
            <w:webHidden/>
          </w:rPr>
          <w:fldChar w:fldCharType="separate"/>
        </w:r>
        <w:r w:rsidR="001532A9">
          <w:rPr>
            <w:noProof/>
            <w:webHidden/>
          </w:rPr>
          <w:t>4</w:t>
        </w:r>
        <w:r w:rsidR="001532A9">
          <w:rPr>
            <w:noProof/>
            <w:webHidden/>
          </w:rPr>
          <w:fldChar w:fldCharType="end"/>
        </w:r>
      </w:hyperlink>
    </w:p>
    <w:p w14:paraId="69A97C21" w14:textId="77777777" w:rsidR="001532A9" w:rsidRDefault="00B97C4A">
      <w:pPr>
        <w:pStyle w:val="Obsah2"/>
        <w:tabs>
          <w:tab w:val="left" w:pos="1100"/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Cs w:val="22"/>
          <w:lang w:eastAsia="cs-CZ"/>
        </w:rPr>
      </w:pPr>
      <w:hyperlink w:anchor="_Toc27642376" w:history="1">
        <w:r w:rsidR="001532A9" w:rsidRPr="006625F0">
          <w:rPr>
            <w:rStyle w:val="Hypertextovodkaz"/>
            <w:noProof/>
          </w:rPr>
          <w:t>A.1.3</w:t>
        </w:r>
        <w:r w:rsidR="001532A9">
          <w:rPr>
            <w:rFonts w:asciiTheme="minorHAnsi" w:eastAsiaTheme="minorEastAsia" w:hAnsiTheme="minorHAnsi" w:cstheme="minorBidi"/>
            <w:iCs w:val="0"/>
            <w:noProof/>
            <w:szCs w:val="22"/>
            <w:lang w:eastAsia="cs-CZ"/>
          </w:rPr>
          <w:tab/>
        </w:r>
        <w:r w:rsidR="001532A9" w:rsidRPr="006625F0">
          <w:rPr>
            <w:rStyle w:val="Hypertextovodkaz"/>
            <w:noProof/>
          </w:rPr>
          <w:t>Údaje o zpracovateli projektové dokumentace</w:t>
        </w:r>
        <w:r w:rsidR="001532A9">
          <w:rPr>
            <w:noProof/>
            <w:webHidden/>
          </w:rPr>
          <w:tab/>
        </w:r>
        <w:r w:rsidR="001532A9">
          <w:rPr>
            <w:noProof/>
            <w:webHidden/>
          </w:rPr>
          <w:fldChar w:fldCharType="begin"/>
        </w:r>
        <w:r w:rsidR="001532A9">
          <w:rPr>
            <w:noProof/>
            <w:webHidden/>
          </w:rPr>
          <w:instrText xml:space="preserve"> PAGEREF _Toc27642376 \h </w:instrText>
        </w:r>
        <w:r w:rsidR="001532A9">
          <w:rPr>
            <w:noProof/>
            <w:webHidden/>
          </w:rPr>
        </w:r>
        <w:r w:rsidR="001532A9">
          <w:rPr>
            <w:noProof/>
            <w:webHidden/>
          </w:rPr>
          <w:fldChar w:fldCharType="separate"/>
        </w:r>
        <w:r w:rsidR="001532A9">
          <w:rPr>
            <w:noProof/>
            <w:webHidden/>
          </w:rPr>
          <w:t>4</w:t>
        </w:r>
        <w:r w:rsidR="001532A9">
          <w:rPr>
            <w:noProof/>
            <w:webHidden/>
          </w:rPr>
          <w:fldChar w:fldCharType="end"/>
        </w:r>
      </w:hyperlink>
    </w:p>
    <w:p w14:paraId="260BE5D7" w14:textId="77777777" w:rsidR="001532A9" w:rsidRDefault="00B97C4A">
      <w:pPr>
        <w:pStyle w:val="Obsah3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27642377" w:history="1">
        <w:r w:rsidR="001532A9" w:rsidRPr="006625F0">
          <w:rPr>
            <w:rStyle w:val="Hypertextovodkaz"/>
            <w:noProof/>
          </w:rPr>
          <w:t>a)</w:t>
        </w:r>
        <w:r w:rsidR="001532A9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1532A9" w:rsidRPr="006625F0">
          <w:rPr>
            <w:rStyle w:val="Hypertextovodkaz"/>
            <w:noProof/>
          </w:rPr>
          <w:t>jméno, příjmení, obchodní firma, IČ, bylo-li přiděleno, místo podnikání (fyzická osoba podnikající) nebo obchodní firma nebo název, IČ, bylo-li přiděleno, adresa sídla (právnická osoba)</w:t>
        </w:r>
        <w:r w:rsidR="001532A9">
          <w:rPr>
            <w:noProof/>
            <w:webHidden/>
          </w:rPr>
          <w:tab/>
        </w:r>
        <w:r w:rsidR="001532A9">
          <w:rPr>
            <w:noProof/>
            <w:webHidden/>
          </w:rPr>
          <w:fldChar w:fldCharType="begin"/>
        </w:r>
        <w:r w:rsidR="001532A9">
          <w:rPr>
            <w:noProof/>
            <w:webHidden/>
          </w:rPr>
          <w:instrText xml:space="preserve"> PAGEREF _Toc27642377 \h </w:instrText>
        </w:r>
        <w:r w:rsidR="001532A9">
          <w:rPr>
            <w:noProof/>
            <w:webHidden/>
          </w:rPr>
        </w:r>
        <w:r w:rsidR="001532A9">
          <w:rPr>
            <w:noProof/>
            <w:webHidden/>
          </w:rPr>
          <w:fldChar w:fldCharType="separate"/>
        </w:r>
        <w:r w:rsidR="001532A9">
          <w:rPr>
            <w:noProof/>
            <w:webHidden/>
          </w:rPr>
          <w:t>4</w:t>
        </w:r>
        <w:r w:rsidR="001532A9">
          <w:rPr>
            <w:noProof/>
            <w:webHidden/>
          </w:rPr>
          <w:fldChar w:fldCharType="end"/>
        </w:r>
      </w:hyperlink>
    </w:p>
    <w:p w14:paraId="317D3981" w14:textId="77777777" w:rsidR="001532A9" w:rsidRDefault="00B97C4A">
      <w:pPr>
        <w:pStyle w:val="Obsah3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27642378" w:history="1">
        <w:r w:rsidR="001532A9" w:rsidRPr="006625F0">
          <w:rPr>
            <w:rStyle w:val="Hypertextovodkaz"/>
            <w:noProof/>
          </w:rPr>
          <w:t>b)</w:t>
        </w:r>
        <w:r w:rsidR="001532A9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1532A9" w:rsidRPr="006625F0">
          <w:rPr>
            <w:rStyle w:val="Hypertextovodkaz"/>
            <w:noProof/>
          </w:rPr>
          <w:t>jméno, příjmení hlavního projektanta včetně čísla, pod kterým je zapsán v evidenci autorizovaných osob vedené Českou komorou architektů nebo českou komorou autorizovaných inženýrů a techniků činných ve výstavbě, s vyznačeným oborem, popřípadě specializací jeho autorizace</w:t>
        </w:r>
        <w:r w:rsidR="001532A9">
          <w:rPr>
            <w:noProof/>
            <w:webHidden/>
          </w:rPr>
          <w:tab/>
        </w:r>
        <w:r w:rsidR="001532A9">
          <w:rPr>
            <w:noProof/>
            <w:webHidden/>
          </w:rPr>
          <w:fldChar w:fldCharType="begin"/>
        </w:r>
        <w:r w:rsidR="001532A9">
          <w:rPr>
            <w:noProof/>
            <w:webHidden/>
          </w:rPr>
          <w:instrText xml:space="preserve"> PAGEREF _Toc27642378 \h </w:instrText>
        </w:r>
        <w:r w:rsidR="001532A9">
          <w:rPr>
            <w:noProof/>
            <w:webHidden/>
          </w:rPr>
        </w:r>
        <w:r w:rsidR="001532A9">
          <w:rPr>
            <w:noProof/>
            <w:webHidden/>
          </w:rPr>
          <w:fldChar w:fldCharType="separate"/>
        </w:r>
        <w:r w:rsidR="001532A9">
          <w:rPr>
            <w:noProof/>
            <w:webHidden/>
          </w:rPr>
          <w:t>5</w:t>
        </w:r>
        <w:r w:rsidR="001532A9">
          <w:rPr>
            <w:noProof/>
            <w:webHidden/>
          </w:rPr>
          <w:fldChar w:fldCharType="end"/>
        </w:r>
      </w:hyperlink>
    </w:p>
    <w:p w14:paraId="2C13DFE2" w14:textId="77777777" w:rsidR="001532A9" w:rsidRDefault="00B97C4A">
      <w:pPr>
        <w:pStyle w:val="Obsah3"/>
        <w:tabs>
          <w:tab w:val="right" w:leader="dot" w:pos="8779"/>
        </w:tabs>
        <w:rPr>
          <w:rFonts w:asciiTheme="minorHAnsi" w:eastAsiaTheme="minorEastAsia" w:hAnsiTheme="minorHAnsi" w:cstheme="minorBidi"/>
          <w:noProof/>
          <w:szCs w:val="22"/>
          <w:lang w:eastAsia="cs-CZ"/>
        </w:rPr>
      </w:pPr>
      <w:hyperlink w:anchor="_Toc27642379" w:history="1">
        <w:r w:rsidR="001532A9" w:rsidRPr="006625F0">
          <w:rPr>
            <w:rStyle w:val="Hypertextovodkaz"/>
            <w:noProof/>
          </w:rPr>
          <w:t>c)</w:t>
        </w:r>
        <w:r w:rsidR="001532A9">
          <w:rPr>
            <w:rFonts w:asciiTheme="minorHAnsi" w:eastAsiaTheme="minorEastAsia" w:hAnsiTheme="minorHAnsi" w:cstheme="minorBidi"/>
            <w:noProof/>
            <w:szCs w:val="22"/>
            <w:lang w:eastAsia="cs-CZ"/>
          </w:rPr>
          <w:tab/>
        </w:r>
        <w:r w:rsidR="001532A9" w:rsidRPr="006625F0">
          <w:rPr>
            <w:rStyle w:val="Hypertextovodkaz"/>
            <w:noProof/>
          </w:rPr>
          <w:t>jméno, příjmení projektantů jednotlivých částí dokumentace včetně čísla, pod kterým jsou zapsáni v evidenci autorizovaných osob vedené Českou komorou architektů nebo českou komorou autorizovaných inženýrů a techniků činných ve výstavbě, s vyznačeným oborem, popřípadě specializací jejich autorizace</w:t>
        </w:r>
        <w:r w:rsidR="001532A9">
          <w:rPr>
            <w:noProof/>
            <w:webHidden/>
          </w:rPr>
          <w:tab/>
        </w:r>
        <w:r w:rsidR="001532A9">
          <w:rPr>
            <w:noProof/>
            <w:webHidden/>
          </w:rPr>
          <w:fldChar w:fldCharType="begin"/>
        </w:r>
        <w:r w:rsidR="001532A9">
          <w:rPr>
            <w:noProof/>
            <w:webHidden/>
          </w:rPr>
          <w:instrText xml:space="preserve"> PAGEREF _Toc27642379 \h </w:instrText>
        </w:r>
        <w:r w:rsidR="001532A9">
          <w:rPr>
            <w:noProof/>
            <w:webHidden/>
          </w:rPr>
        </w:r>
        <w:r w:rsidR="001532A9">
          <w:rPr>
            <w:noProof/>
            <w:webHidden/>
          </w:rPr>
          <w:fldChar w:fldCharType="separate"/>
        </w:r>
        <w:r w:rsidR="001532A9">
          <w:rPr>
            <w:noProof/>
            <w:webHidden/>
          </w:rPr>
          <w:t>5</w:t>
        </w:r>
        <w:r w:rsidR="001532A9">
          <w:rPr>
            <w:noProof/>
            <w:webHidden/>
          </w:rPr>
          <w:fldChar w:fldCharType="end"/>
        </w:r>
      </w:hyperlink>
    </w:p>
    <w:p w14:paraId="1180A8A9" w14:textId="77777777" w:rsidR="001532A9" w:rsidRDefault="00B97C4A">
      <w:pPr>
        <w:pStyle w:val="Obsah1"/>
        <w:tabs>
          <w:tab w:val="left" w:pos="680"/>
          <w:tab w:val="right" w:leader="dot" w:pos="8779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</w:pPr>
      <w:hyperlink w:anchor="_Toc27642380" w:history="1">
        <w:r w:rsidR="001532A9" w:rsidRPr="006625F0">
          <w:rPr>
            <w:rStyle w:val="Hypertextovodkaz"/>
            <w:noProof/>
          </w:rPr>
          <w:t>A. 2</w:t>
        </w:r>
        <w:r w:rsidR="001532A9">
          <w:rPr>
            <w:rFonts w:asciiTheme="minorHAnsi" w:eastAsiaTheme="minorEastAsia" w:hAnsiTheme="minorHAnsi" w:cstheme="minorBidi"/>
            <w:b w:val="0"/>
            <w:bCs w:val="0"/>
            <w:noProof/>
            <w:szCs w:val="22"/>
            <w:lang w:eastAsia="cs-CZ"/>
          </w:rPr>
          <w:tab/>
        </w:r>
        <w:r w:rsidR="001532A9" w:rsidRPr="006625F0">
          <w:rPr>
            <w:rStyle w:val="Hypertextovodkaz"/>
            <w:noProof/>
          </w:rPr>
          <w:t>Členění stavby na objekty a technická a technologická zařízení</w:t>
        </w:r>
        <w:r w:rsidR="001532A9">
          <w:rPr>
            <w:noProof/>
            <w:webHidden/>
          </w:rPr>
          <w:tab/>
        </w:r>
        <w:r w:rsidR="001532A9">
          <w:rPr>
            <w:noProof/>
            <w:webHidden/>
          </w:rPr>
          <w:fldChar w:fldCharType="begin"/>
        </w:r>
        <w:r w:rsidR="001532A9">
          <w:rPr>
            <w:noProof/>
            <w:webHidden/>
          </w:rPr>
          <w:instrText xml:space="preserve"> PAGEREF _Toc27642380 \h </w:instrText>
        </w:r>
        <w:r w:rsidR="001532A9">
          <w:rPr>
            <w:noProof/>
            <w:webHidden/>
          </w:rPr>
        </w:r>
        <w:r w:rsidR="001532A9">
          <w:rPr>
            <w:noProof/>
            <w:webHidden/>
          </w:rPr>
          <w:fldChar w:fldCharType="separate"/>
        </w:r>
        <w:r w:rsidR="001532A9">
          <w:rPr>
            <w:noProof/>
            <w:webHidden/>
          </w:rPr>
          <w:t>5</w:t>
        </w:r>
        <w:r w:rsidR="001532A9">
          <w:rPr>
            <w:noProof/>
            <w:webHidden/>
          </w:rPr>
          <w:fldChar w:fldCharType="end"/>
        </w:r>
      </w:hyperlink>
    </w:p>
    <w:p w14:paraId="0FD320C8" w14:textId="77777777" w:rsidR="001532A9" w:rsidRDefault="00B97C4A">
      <w:pPr>
        <w:pStyle w:val="Obsah1"/>
        <w:tabs>
          <w:tab w:val="left" w:pos="680"/>
          <w:tab w:val="right" w:leader="dot" w:pos="8779"/>
        </w:tabs>
        <w:rPr>
          <w:rFonts w:asciiTheme="minorHAnsi" w:eastAsiaTheme="minorEastAsia" w:hAnsiTheme="minorHAnsi" w:cstheme="minorBidi"/>
          <w:b w:val="0"/>
          <w:bCs w:val="0"/>
          <w:noProof/>
          <w:szCs w:val="22"/>
          <w:lang w:eastAsia="cs-CZ"/>
        </w:rPr>
      </w:pPr>
      <w:hyperlink w:anchor="_Toc27642381" w:history="1">
        <w:r w:rsidR="001532A9" w:rsidRPr="006625F0">
          <w:rPr>
            <w:rStyle w:val="Hypertextovodkaz"/>
            <w:noProof/>
          </w:rPr>
          <w:t>A. 3</w:t>
        </w:r>
        <w:r w:rsidR="001532A9">
          <w:rPr>
            <w:rFonts w:asciiTheme="minorHAnsi" w:eastAsiaTheme="minorEastAsia" w:hAnsiTheme="minorHAnsi" w:cstheme="minorBidi"/>
            <w:b w:val="0"/>
            <w:bCs w:val="0"/>
            <w:noProof/>
            <w:szCs w:val="22"/>
            <w:lang w:eastAsia="cs-CZ"/>
          </w:rPr>
          <w:tab/>
        </w:r>
        <w:r w:rsidR="001532A9" w:rsidRPr="006625F0">
          <w:rPr>
            <w:rStyle w:val="Hypertextovodkaz"/>
            <w:noProof/>
          </w:rPr>
          <w:t>Seznam vstupních podkladů</w:t>
        </w:r>
        <w:r w:rsidR="001532A9">
          <w:rPr>
            <w:noProof/>
            <w:webHidden/>
          </w:rPr>
          <w:tab/>
        </w:r>
        <w:r w:rsidR="001532A9">
          <w:rPr>
            <w:noProof/>
            <w:webHidden/>
          </w:rPr>
          <w:fldChar w:fldCharType="begin"/>
        </w:r>
        <w:r w:rsidR="001532A9">
          <w:rPr>
            <w:noProof/>
            <w:webHidden/>
          </w:rPr>
          <w:instrText xml:space="preserve"> PAGEREF _Toc27642381 \h </w:instrText>
        </w:r>
        <w:r w:rsidR="001532A9">
          <w:rPr>
            <w:noProof/>
            <w:webHidden/>
          </w:rPr>
        </w:r>
        <w:r w:rsidR="001532A9">
          <w:rPr>
            <w:noProof/>
            <w:webHidden/>
          </w:rPr>
          <w:fldChar w:fldCharType="separate"/>
        </w:r>
        <w:r w:rsidR="001532A9">
          <w:rPr>
            <w:noProof/>
            <w:webHidden/>
          </w:rPr>
          <w:t>6</w:t>
        </w:r>
        <w:r w:rsidR="001532A9">
          <w:rPr>
            <w:noProof/>
            <w:webHidden/>
          </w:rPr>
          <w:fldChar w:fldCharType="end"/>
        </w:r>
      </w:hyperlink>
    </w:p>
    <w:p w14:paraId="319D53C7" w14:textId="77777777" w:rsidR="00AD2DC9" w:rsidRDefault="002B2DD4" w:rsidP="00AD2DC9">
      <w:r>
        <w:rPr>
          <w:szCs w:val="20"/>
        </w:rPr>
        <w:fldChar w:fldCharType="end"/>
      </w:r>
    </w:p>
    <w:p w14:paraId="7BA3B8D4" w14:textId="77777777" w:rsidR="00340A76" w:rsidRDefault="00340A76" w:rsidP="00AD2DC9"/>
    <w:p w14:paraId="52F69E6A" w14:textId="77777777" w:rsidR="00A95109" w:rsidRDefault="00A95109">
      <w:pPr>
        <w:suppressAutoHyphens w:val="0"/>
      </w:pPr>
    </w:p>
    <w:p w14:paraId="5A283D05" w14:textId="77777777" w:rsidR="00A95109" w:rsidRDefault="00A95109">
      <w:pPr>
        <w:suppressAutoHyphens w:val="0"/>
      </w:pPr>
    </w:p>
    <w:p w14:paraId="54B9D3F7" w14:textId="77777777" w:rsidR="00DD6E1F" w:rsidRDefault="00DD6E1F">
      <w:pPr>
        <w:suppressAutoHyphens w:val="0"/>
      </w:pPr>
      <w:r>
        <w:br w:type="page"/>
      </w:r>
    </w:p>
    <w:p w14:paraId="78057AD3" w14:textId="77777777" w:rsidR="00AD2DC9" w:rsidRDefault="00AD2DC9" w:rsidP="000958D2">
      <w:pPr>
        <w:pStyle w:val="Nadpis1"/>
      </w:pPr>
      <w:bookmarkStart w:id="1" w:name="_Toc353532384"/>
      <w:bookmarkStart w:id="2" w:name="_Toc353791832"/>
      <w:bookmarkStart w:id="3" w:name="_Toc353792069"/>
      <w:bookmarkStart w:id="4" w:name="_Toc27642367"/>
      <w:r>
        <w:lastRenderedPageBreak/>
        <w:t>Identifikační údaje</w:t>
      </w:r>
      <w:bookmarkEnd w:id="1"/>
      <w:bookmarkEnd w:id="2"/>
      <w:bookmarkEnd w:id="3"/>
      <w:bookmarkEnd w:id="4"/>
    </w:p>
    <w:p w14:paraId="0545F787" w14:textId="77777777" w:rsidR="00AD2DC9" w:rsidRPr="000017D2" w:rsidRDefault="00AD2DC9" w:rsidP="000958D2">
      <w:pPr>
        <w:pStyle w:val="Nadpis2"/>
      </w:pPr>
      <w:bookmarkStart w:id="5" w:name="_Toc352068435"/>
      <w:bookmarkStart w:id="6" w:name="_Toc353532385"/>
      <w:bookmarkStart w:id="7" w:name="_Toc353791833"/>
      <w:bookmarkStart w:id="8" w:name="_Toc353792070"/>
      <w:bookmarkStart w:id="9" w:name="_Toc27642368"/>
      <w:r w:rsidRPr="000017D2">
        <w:t>Údaje o stavbě</w:t>
      </w:r>
      <w:bookmarkEnd w:id="5"/>
      <w:bookmarkEnd w:id="6"/>
      <w:bookmarkEnd w:id="7"/>
      <w:bookmarkEnd w:id="8"/>
      <w:bookmarkEnd w:id="9"/>
    </w:p>
    <w:p w14:paraId="6835A7B8" w14:textId="77777777" w:rsidR="00AD2DC9" w:rsidRPr="000017D2" w:rsidRDefault="00AD2DC9" w:rsidP="00AD2DC9">
      <w:pPr>
        <w:pStyle w:val="Nadpis6"/>
      </w:pPr>
      <w:bookmarkStart w:id="10" w:name="_Toc27642369"/>
      <w:r>
        <w:t>n</w:t>
      </w:r>
      <w:r w:rsidRPr="000017D2">
        <w:t>ázev stavby</w:t>
      </w:r>
      <w:bookmarkEnd w:id="10"/>
    </w:p>
    <w:p w14:paraId="6D702817" w14:textId="7290B1C2" w:rsidR="00BE0C27" w:rsidRPr="002A3C66" w:rsidRDefault="00FE2A86" w:rsidP="00BE0C27">
      <w:pPr>
        <w:pStyle w:val="Zhlav"/>
      </w:pPr>
      <w:r w:rsidRPr="00FE2A86">
        <w:t>Centrum Energetických a Environmentálních Technologií – Explorer (</w:t>
      </w:r>
      <w:proofErr w:type="spellStart"/>
      <w:r w:rsidRPr="00FE2A86">
        <w:t>CEETe</w:t>
      </w:r>
      <w:proofErr w:type="spellEnd"/>
      <w:r w:rsidRPr="00FE2A86">
        <w:t xml:space="preserve">), </w:t>
      </w:r>
    </w:p>
    <w:p w14:paraId="02BEE9EE" w14:textId="77777777" w:rsidR="00AD2DC9" w:rsidRDefault="00AD2DC9" w:rsidP="00AD2DC9">
      <w:pPr>
        <w:pStyle w:val="Odstavecseseznamem"/>
      </w:pPr>
    </w:p>
    <w:p w14:paraId="7120EE67" w14:textId="77777777" w:rsidR="00AD2DC9" w:rsidRDefault="00AD2DC9" w:rsidP="00AD2DC9">
      <w:pPr>
        <w:pStyle w:val="Nadpis6"/>
      </w:pPr>
      <w:bookmarkStart w:id="11" w:name="_Toc27642370"/>
      <w:r>
        <w:t>místo stavby</w:t>
      </w:r>
      <w:bookmarkEnd w:id="11"/>
    </w:p>
    <w:p w14:paraId="1766E64D" w14:textId="736EEFFB" w:rsidR="002A068D" w:rsidRDefault="00814A27" w:rsidP="00EE6208">
      <w:pPr>
        <w:pStyle w:val="Zkladntext2"/>
        <w:tabs>
          <w:tab w:val="left" w:pos="3261"/>
        </w:tabs>
        <w:spacing w:before="120" w:after="0" w:line="240" w:lineRule="auto"/>
        <w:ind w:right="1309"/>
      </w:pPr>
      <w:r>
        <w:t>Adresa</w:t>
      </w:r>
      <w:r w:rsidR="00AD2DC9">
        <w:t xml:space="preserve">: </w:t>
      </w:r>
      <w:r w:rsidR="00AD2DC9">
        <w:tab/>
      </w:r>
      <w:r w:rsidR="00FE2A86" w:rsidRPr="00FE2A86">
        <w:t xml:space="preserve">ul. Studentská, </w:t>
      </w:r>
      <w:proofErr w:type="gramStart"/>
      <w:r w:rsidR="00FE2A86" w:rsidRPr="00FE2A86">
        <w:t>Ostrava - Poruba</w:t>
      </w:r>
      <w:proofErr w:type="gramEnd"/>
      <w:r w:rsidR="00E524E4">
        <w:t xml:space="preserve">, </w:t>
      </w:r>
    </w:p>
    <w:p w14:paraId="619DCC59" w14:textId="51DE17A0" w:rsidR="00AD2DC9" w:rsidRPr="00651082" w:rsidRDefault="002A068D" w:rsidP="00EE6208">
      <w:pPr>
        <w:pStyle w:val="Zkladntext2"/>
        <w:tabs>
          <w:tab w:val="left" w:pos="3261"/>
        </w:tabs>
        <w:spacing w:before="120" w:after="0" w:line="240" w:lineRule="auto"/>
        <w:ind w:right="1309"/>
      </w:pPr>
      <w:r>
        <w:tab/>
      </w:r>
      <w:r w:rsidR="00E524E4">
        <w:t>708</w:t>
      </w:r>
      <w:r w:rsidR="00FE2A86">
        <w:t xml:space="preserve"> 00</w:t>
      </w:r>
      <w:r>
        <w:t xml:space="preserve"> </w:t>
      </w:r>
      <w:proofErr w:type="gramStart"/>
      <w:r>
        <w:t>Ostrava -</w:t>
      </w:r>
      <w:r w:rsidR="002A6FB7">
        <w:t xml:space="preserve"> </w:t>
      </w:r>
      <w:r>
        <w:t>Poruba</w:t>
      </w:r>
      <w:proofErr w:type="gramEnd"/>
    </w:p>
    <w:p w14:paraId="7DB54AE5" w14:textId="77777777" w:rsidR="00AD2DC9" w:rsidRDefault="002A3C66" w:rsidP="00EE6208">
      <w:pPr>
        <w:pStyle w:val="Zkladntext2"/>
        <w:tabs>
          <w:tab w:val="left" w:pos="3261"/>
        </w:tabs>
        <w:spacing w:before="120" w:after="0" w:line="240" w:lineRule="auto"/>
        <w:ind w:right="1309"/>
      </w:pPr>
      <w:r>
        <w:t xml:space="preserve">Katastrální území: </w:t>
      </w:r>
      <w:r>
        <w:tab/>
      </w:r>
      <w:r w:rsidR="002A068D">
        <w:t>Poruba</w:t>
      </w:r>
      <w:r w:rsidR="002A6FB7">
        <w:t xml:space="preserve"> </w:t>
      </w:r>
      <w:r w:rsidR="003408EA">
        <w:rPr>
          <w:lang w:val="en-US"/>
        </w:rPr>
        <w:t>[</w:t>
      </w:r>
      <w:r w:rsidR="002A068D">
        <w:rPr>
          <w:lang w:val="en-US"/>
        </w:rPr>
        <w:t>715174</w:t>
      </w:r>
      <w:r w:rsidR="0070217F" w:rsidRPr="0070217F">
        <w:t>]</w:t>
      </w:r>
    </w:p>
    <w:p w14:paraId="2F0727DB" w14:textId="77777777" w:rsidR="0062554B" w:rsidRDefault="0062554B" w:rsidP="00EE6208">
      <w:pPr>
        <w:pStyle w:val="Zkladntext2"/>
        <w:tabs>
          <w:tab w:val="left" w:pos="3261"/>
        </w:tabs>
        <w:spacing w:before="120" w:after="0" w:line="240" w:lineRule="auto"/>
        <w:ind w:right="1309"/>
      </w:pPr>
      <w:r>
        <w:t>Parcelní čísla pozemků</w:t>
      </w:r>
      <w:r w:rsidRPr="0062554B">
        <w:t xml:space="preserve">: </w:t>
      </w:r>
      <w:r w:rsidRPr="0062554B">
        <w:tab/>
      </w:r>
    </w:p>
    <w:tbl>
      <w:tblPr>
        <w:tblW w:w="8811" w:type="dxa"/>
        <w:tblInd w:w="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9"/>
        <w:gridCol w:w="993"/>
        <w:gridCol w:w="3260"/>
        <w:gridCol w:w="1596"/>
        <w:gridCol w:w="1783"/>
      </w:tblGrid>
      <w:tr w:rsidR="0062554B" w:rsidRPr="0062554B" w14:paraId="0AB287F9" w14:textId="77777777" w:rsidTr="00E524E4">
        <w:trPr>
          <w:trHeight w:val="585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090CF5B" w14:textId="77777777" w:rsidR="0062554B" w:rsidRPr="0062554B" w:rsidRDefault="0062554B" w:rsidP="0062554B">
            <w:proofErr w:type="spellStart"/>
            <w:r w:rsidRPr="0062554B">
              <w:t>parc</w:t>
            </w:r>
            <w:proofErr w:type="spellEnd"/>
            <w:r w:rsidRPr="0062554B">
              <w:t>. č.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E6FA4E3" w14:textId="77777777" w:rsidR="0062554B" w:rsidRPr="0062554B" w:rsidRDefault="0062554B" w:rsidP="0062554B">
            <w:r w:rsidRPr="0062554B">
              <w:t>výměra m</w:t>
            </w:r>
            <w:r w:rsidRPr="0062554B">
              <w:rPr>
                <w:vertAlign w:val="superscript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C154F3C" w14:textId="77777777" w:rsidR="0062554B" w:rsidRPr="0062554B" w:rsidRDefault="0062554B" w:rsidP="0062554B">
            <w:r w:rsidRPr="0062554B">
              <w:t xml:space="preserve">vlastnické právo                                  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88DA889" w14:textId="77777777" w:rsidR="0062554B" w:rsidRPr="0062554B" w:rsidRDefault="0062554B" w:rsidP="0062554B">
            <w:r w:rsidRPr="0062554B">
              <w:t>katastrální území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D874D70" w14:textId="77777777" w:rsidR="0062554B" w:rsidRPr="0062554B" w:rsidRDefault="0062554B" w:rsidP="0062554B">
            <w:r w:rsidRPr="0062554B">
              <w:t>druh pozemku/</w:t>
            </w:r>
          </w:p>
        </w:tc>
      </w:tr>
      <w:tr w:rsidR="0062554B" w:rsidRPr="0062554B" w14:paraId="3A9D001E" w14:textId="77777777" w:rsidTr="00E524E4">
        <w:trPr>
          <w:trHeight w:val="570"/>
        </w:trPr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71D77" w14:textId="3D64496E" w:rsidR="0062554B" w:rsidRPr="0062554B" w:rsidRDefault="002A068D" w:rsidP="0062554B">
            <w:r>
              <w:t>1738/1</w:t>
            </w:r>
            <w:r w:rsidR="00FE2A86"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D25F68" w14:textId="7C41DCF0" w:rsidR="0062554B" w:rsidRPr="0062554B" w:rsidRDefault="00FE2A86" w:rsidP="0062554B">
            <w:r>
              <w:t>19582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A2F851" w14:textId="77777777" w:rsidR="0062554B" w:rsidRPr="0054635A" w:rsidRDefault="0054635A" w:rsidP="0062554B">
            <w:pPr>
              <w:rPr>
                <w:sz w:val="18"/>
                <w:szCs w:val="18"/>
              </w:rPr>
            </w:pPr>
            <w:r w:rsidRPr="0054635A">
              <w:rPr>
                <w:sz w:val="18"/>
                <w:szCs w:val="18"/>
              </w:rPr>
              <w:t xml:space="preserve">Vysoká škola </w:t>
            </w:r>
            <w:proofErr w:type="gramStart"/>
            <w:r w:rsidRPr="0054635A">
              <w:rPr>
                <w:sz w:val="18"/>
                <w:szCs w:val="18"/>
              </w:rPr>
              <w:t>báňská - Technická</w:t>
            </w:r>
            <w:proofErr w:type="gramEnd"/>
            <w:r w:rsidRPr="0054635A">
              <w:rPr>
                <w:sz w:val="18"/>
                <w:szCs w:val="18"/>
              </w:rPr>
              <w:t xml:space="preserve"> univerzita Ostrava, 17. listopadu 2172/15, Poruba, 70800 Ostrava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1D059B" w14:textId="77777777" w:rsidR="0062554B" w:rsidRPr="0062554B" w:rsidRDefault="0054635A" w:rsidP="0062554B">
            <w:r>
              <w:t>Poruba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CDE68" w14:textId="77777777" w:rsidR="0062554B" w:rsidRPr="0062554B" w:rsidRDefault="0054635A" w:rsidP="0062554B">
            <w:r>
              <w:t>Ostatní plocha</w:t>
            </w:r>
          </w:p>
        </w:tc>
      </w:tr>
    </w:tbl>
    <w:p w14:paraId="1AF447B0" w14:textId="77777777" w:rsidR="0062554B" w:rsidRPr="0062554B" w:rsidRDefault="0062554B" w:rsidP="0062554B"/>
    <w:p w14:paraId="286EDE1E" w14:textId="77777777" w:rsidR="0062554B" w:rsidRPr="0062554B" w:rsidRDefault="0062554B" w:rsidP="0062554B">
      <w:r w:rsidRPr="0062554B">
        <w:t xml:space="preserve">Zařízení staveniště bude zřízeno na pozemcích č: </w:t>
      </w:r>
    </w:p>
    <w:tbl>
      <w:tblPr>
        <w:tblW w:w="8834" w:type="dxa"/>
        <w:tblInd w:w="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8"/>
        <w:gridCol w:w="993"/>
        <w:gridCol w:w="3260"/>
        <w:gridCol w:w="1596"/>
        <w:gridCol w:w="1783"/>
        <w:gridCol w:w="24"/>
      </w:tblGrid>
      <w:tr w:rsidR="0062554B" w:rsidRPr="0062554B" w14:paraId="4C1EBFD9" w14:textId="77777777" w:rsidTr="005F4798">
        <w:trPr>
          <w:trHeight w:val="585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04BDAB2" w14:textId="77777777" w:rsidR="0062554B" w:rsidRPr="0062554B" w:rsidRDefault="0062554B" w:rsidP="0062554B">
            <w:proofErr w:type="spellStart"/>
            <w:r w:rsidRPr="0062554B">
              <w:t>parc</w:t>
            </w:r>
            <w:proofErr w:type="spellEnd"/>
            <w:r w:rsidRPr="0062554B">
              <w:t>. č.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911C88A" w14:textId="77777777" w:rsidR="0062554B" w:rsidRPr="0062554B" w:rsidRDefault="0062554B" w:rsidP="0062554B">
            <w:r w:rsidRPr="0062554B">
              <w:t>výměra m</w:t>
            </w:r>
            <w:r w:rsidRPr="0062554B">
              <w:rPr>
                <w:vertAlign w:val="superscript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A4722DB" w14:textId="77777777" w:rsidR="0062554B" w:rsidRPr="0062554B" w:rsidRDefault="0062554B" w:rsidP="0062554B">
            <w:r w:rsidRPr="0062554B">
              <w:t>vlastnické právo /                                          právo hospodařit s majetkem státu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6112BC4" w14:textId="77777777" w:rsidR="0062554B" w:rsidRPr="0062554B" w:rsidRDefault="0062554B" w:rsidP="0062554B">
            <w:r w:rsidRPr="0062554B">
              <w:t>katastrální území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C8A997" w14:textId="77777777" w:rsidR="0062554B" w:rsidRPr="0062554B" w:rsidRDefault="0062554B" w:rsidP="0062554B">
            <w:r w:rsidRPr="0062554B">
              <w:t>druh pozemku</w:t>
            </w:r>
          </w:p>
        </w:tc>
      </w:tr>
      <w:tr w:rsidR="00FE2A86" w:rsidRPr="0062554B" w14:paraId="6A9E7EFB" w14:textId="77777777" w:rsidTr="008B6B10">
        <w:trPr>
          <w:gridAfter w:val="1"/>
          <w:wAfter w:w="24" w:type="dxa"/>
          <w:trHeight w:val="570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2D84C" w14:textId="07C9B99D" w:rsidR="00FE2A86" w:rsidRPr="0062554B" w:rsidRDefault="00FE2A86" w:rsidP="00FE2A86">
            <w:r w:rsidRPr="00A91DB6">
              <w:t>1738/15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0CE1A" w14:textId="60E2708F" w:rsidR="00FE2A86" w:rsidRPr="0062554B" w:rsidRDefault="00FE2A86" w:rsidP="00FE2A86">
            <w:r w:rsidRPr="00A91DB6">
              <w:t>19582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F83E7" w14:textId="6A050473" w:rsidR="00FE2A86" w:rsidRPr="0054635A" w:rsidRDefault="00FE2A86" w:rsidP="00FE2A86">
            <w:pPr>
              <w:rPr>
                <w:sz w:val="18"/>
                <w:szCs w:val="18"/>
              </w:rPr>
            </w:pPr>
            <w:r w:rsidRPr="00FE2A86">
              <w:rPr>
                <w:sz w:val="18"/>
                <w:szCs w:val="18"/>
              </w:rPr>
              <w:t xml:space="preserve">Vysoká škola </w:t>
            </w:r>
            <w:proofErr w:type="gramStart"/>
            <w:r w:rsidRPr="00FE2A86">
              <w:rPr>
                <w:sz w:val="18"/>
                <w:szCs w:val="18"/>
              </w:rPr>
              <w:t>báňská - Technická</w:t>
            </w:r>
            <w:proofErr w:type="gramEnd"/>
            <w:r w:rsidRPr="00FE2A86">
              <w:rPr>
                <w:sz w:val="18"/>
                <w:szCs w:val="18"/>
              </w:rPr>
              <w:t xml:space="preserve"> univerzita Ostrava, 17. listopadu 2172/15, Poruba, 70800 Ostrava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40132" w14:textId="5D889C32" w:rsidR="00FE2A86" w:rsidRPr="0062554B" w:rsidRDefault="00FE2A86" w:rsidP="00FE2A86">
            <w:r w:rsidRPr="00A91DB6">
              <w:t>Poruba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EB18F" w14:textId="5CDD23FF" w:rsidR="00FE2A86" w:rsidRPr="0062554B" w:rsidRDefault="00FE2A86" w:rsidP="00FE2A86">
            <w:r w:rsidRPr="00A91DB6">
              <w:t>Ostatní plocha</w:t>
            </w:r>
          </w:p>
        </w:tc>
      </w:tr>
      <w:tr w:rsidR="00FE2A86" w:rsidRPr="0062554B" w14:paraId="4A8F4306" w14:textId="77777777" w:rsidTr="008B6B10">
        <w:trPr>
          <w:gridAfter w:val="1"/>
          <w:wAfter w:w="24" w:type="dxa"/>
          <w:trHeight w:val="570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A60B0" w14:textId="2ABAD4D1" w:rsidR="00FE2A86" w:rsidRPr="0062554B" w:rsidRDefault="00FE2A86" w:rsidP="00FE2A86">
            <w:r w:rsidRPr="00A91DB6">
              <w:t>1738/110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C234B" w14:textId="5C830DF9" w:rsidR="00FE2A86" w:rsidRPr="0062554B" w:rsidRDefault="00FE2A86" w:rsidP="00FE2A86">
            <w:r w:rsidRPr="00A91DB6">
              <w:t>1138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42C88B" w14:textId="2ABBDE34" w:rsidR="00FE2A86" w:rsidRPr="0054635A" w:rsidRDefault="00FE2A86" w:rsidP="00FE2A86">
            <w:pPr>
              <w:rPr>
                <w:sz w:val="18"/>
                <w:szCs w:val="18"/>
              </w:rPr>
            </w:pPr>
            <w:r w:rsidRPr="00FE2A86">
              <w:rPr>
                <w:sz w:val="18"/>
                <w:szCs w:val="18"/>
              </w:rPr>
              <w:t xml:space="preserve">Vysoká škola </w:t>
            </w:r>
            <w:proofErr w:type="gramStart"/>
            <w:r w:rsidRPr="00FE2A86">
              <w:rPr>
                <w:sz w:val="18"/>
                <w:szCs w:val="18"/>
              </w:rPr>
              <w:t>báňská - Technická</w:t>
            </w:r>
            <w:proofErr w:type="gramEnd"/>
            <w:r w:rsidRPr="00FE2A86">
              <w:rPr>
                <w:sz w:val="18"/>
                <w:szCs w:val="18"/>
              </w:rPr>
              <w:t xml:space="preserve"> univerzita Ostrava, 17. listopadu 2172/15, Poruba, 70800 Ostrava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143D3C" w14:textId="04483514" w:rsidR="00FE2A86" w:rsidRPr="0062554B" w:rsidRDefault="00FE2A86" w:rsidP="00FE2A86">
            <w:r w:rsidRPr="00A91DB6">
              <w:t>Poruba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DFE3D" w14:textId="6128FEFB" w:rsidR="00FE2A86" w:rsidRPr="0062554B" w:rsidRDefault="00FE2A86" w:rsidP="00FE2A86">
            <w:r w:rsidRPr="00A91DB6">
              <w:t>Ostatní plocha</w:t>
            </w:r>
          </w:p>
        </w:tc>
      </w:tr>
      <w:tr w:rsidR="00FE2A86" w:rsidRPr="0062554B" w14:paraId="6F02EA3C" w14:textId="77777777" w:rsidTr="008B6B10">
        <w:trPr>
          <w:gridAfter w:val="1"/>
          <w:wAfter w:w="24" w:type="dxa"/>
          <w:trHeight w:val="570"/>
        </w:trPr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0B275A" w14:textId="7CCABE4B" w:rsidR="00FE2A86" w:rsidRPr="0062554B" w:rsidRDefault="00FE2A86" w:rsidP="00FE2A86">
            <w:r w:rsidRPr="00A91DB6">
              <w:t>1738/86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1904C" w14:textId="08F33EA8" w:rsidR="00FE2A86" w:rsidRPr="0062554B" w:rsidRDefault="00FE2A86" w:rsidP="00FE2A86">
            <w:r w:rsidRPr="00A91DB6">
              <w:t>3846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97CF8" w14:textId="76B76CCC" w:rsidR="00FE2A86" w:rsidRPr="0054635A" w:rsidRDefault="00FE2A86" w:rsidP="00FE2A86">
            <w:pPr>
              <w:rPr>
                <w:sz w:val="18"/>
                <w:szCs w:val="18"/>
              </w:rPr>
            </w:pPr>
            <w:r w:rsidRPr="00FE2A86">
              <w:rPr>
                <w:sz w:val="18"/>
                <w:szCs w:val="18"/>
              </w:rPr>
              <w:t xml:space="preserve">Vysoká škola </w:t>
            </w:r>
            <w:proofErr w:type="gramStart"/>
            <w:r w:rsidRPr="00FE2A86">
              <w:rPr>
                <w:sz w:val="18"/>
                <w:szCs w:val="18"/>
              </w:rPr>
              <w:t>báňská - Technická</w:t>
            </w:r>
            <w:proofErr w:type="gramEnd"/>
            <w:r w:rsidRPr="00FE2A86">
              <w:rPr>
                <w:sz w:val="18"/>
                <w:szCs w:val="18"/>
              </w:rPr>
              <w:t xml:space="preserve"> univerzita Ostrava, 17. listopadu 2172/15, Poruba, 70800 Ostrava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BE2E6" w14:textId="75D5D008" w:rsidR="00FE2A86" w:rsidRPr="0062554B" w:rsidRDefault="00FE2A86" w:rsidP="00FE2A86">
            <w:r w:rsidRPr="00A91DB6">
              <w:t>Poruba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C8339" w14:textId="269AC1E9" w:rsidR="00FE2A86" w:rsidRPr="0062554B" w:rsidRDefault="00FE2A86" w:rsidP="00FE2A86">
            <w:r w:rsidRPr="00A91DB6">
              <w:t>Ostatní plocha</w:t>
            </w:r>
          </w:p>
        </w:tc>
      </w:tr>
    </w:tbl>
    <w:p w14:paraId="4FC6F79B" w14:textId="77777777" w:rsidR="00AD2DC9" w:rsidRDefault="00AD2DC9" w:rsidP="0062554B"/>
    <w:p w14:paraId="1F15C3C3" w14:textId="77777777" w:rsidR="00AD2DC9" w:rsidRDefault="00AD2DC9" w:rsidP="00AD2DC9">
      <w:pPr>
        <w:pStyle w:val="Nadpis6"/>
      </w:pPr>
      <w:bookmarkStart w:id="12" w:name="_Toc27642371"/>
      <w:r>
        <w:t>předmět projektové dokumentace</w:t>
      </w:r>
      <w:bookmarkEnd w:id="12"/>
    </w:p>
    <w:p w14:paraId="2103CA23" w14:textId="55D4996F" w:rsidR="00EB1CB1" w:rsidRPr="002D5930" w:rsidRDefault="00EB1CB1" w:rsidP="00EB1CB1">
      <w:r>
        <w:t xml:space="preserve">Dokumentace pro vydání </w:t>
      </w:r>
      <w:r w:rsidR="000958D2">
        <w:t xml:space="preserve">stavebního </w:t>
      </w:r>
      <w:proofErr w:type="gramStart"/>
      <w:r w:rsidR="000958D2">
        <w:t xml:space="preserve">povolení </w:t>
      </w:r>
      <w:r>
        <w:t xml:space="preserve"> řeší</w:t>
      </w:r>
      <w:proofErr w:type="gramEnd"/>
      <w:r>
        <w:t xml:space="preserve"> objekt </w:t>
      </w:r>
      <w:r w:rsidR="00FE2A86" w:rsidRPr="00FE2A86">
        <w:t>Centra Energetických a Environmentálních Technologií – Explorer (</w:t>
      </w:r>
      <w:proofErr w:type="spellStart"/>
      <w:r w:rsidR="00FE2A86" w:rsidRPr="00FE2A86">
        <w:t>CEETe</w:t>
      </w:r>
      <w:proofErr w:type="spellEnd"/>
      <w:r w:rsidR="00FE2A86" w:rsidRPr="00FE2A86">
        <w:t>)</w:t>
      </w:r>
      <w:r w:rsidR="00FE2A86">
        <w:t>.</w:t>
      </w:r>
      <w:r>
        <w:t xml:space="preserve"> Jedná se o stavbu trvalou.</w:t>
      </w:r>
    </w:p>
    <w:p w14:paraId="296E6055" w14:textId="77777777" w:rsidR="00AD2DC9" w:rsidRDefault="00AD2DC9" w:rsidP="000958D2">
      <w:pPr>
        <w:pStyle w:val="Nadpis2"/>
      </w:pPr>
      <w:bookmarkStart w:id="13" w:name="_Toc352068436"/>
      <w:bookmarkStart w:id="14" w:name="_Toc353532386"/>
      <w:bookmarkStart w:id="15" w:name="_Toc353791834"/>
      <w:bookmarkStart w:id="16" w:name="_Toc353792071"/>
      <w:bookmarkStart w:id="17" w:name="_Toc27642372"/>
      <w:r>
        <w:t>Údaje o žadateli / stavebníkovi</w:t>
      </w:r>
      <w:bookmarkEnd w:id="13"/>
      <w:bookmarkEnd w:id="14"/>
      <w:bookmarkEnd w:id="15"/>
      <w:bookmarkEnd w:id="16"/>
      <w:bookmarkEnd w:id="17"/>
    </w:p>
    <w:p w14:paraId="0A725887" w14:textId="77777777" w:rsidR="00AD2DC9" w:rsidRDefault="00AD2DC9" w:rsidP="00262349">
      <w:pPr>
        <w:pStyle w:val="Nadpis6"/>
        <w:numPr>
          <w:ilvl w:val="0"/>
          <w:numId w:val="9"/>
        </w:numPr>
      </w:pPr>
      <w:bookmarkStart w:id="18" w:name="_Toc27642373"/>
      <w:r>
        <w:t>jméno, příjmení a místo trvalého pobytu (fyzická osoba) nebo</w:t>
      </w:r>
      <w:bookmarkEnd w:id="18"/>
    </w:p>
    <w:p w14:paraId="5FBAD6A2" w14:textId="77777777" w:rsidR="00AD2DC9" w:rsidRPr="00481DED" w:rsidRDefault="00AD2DC9" w:rsidP="00AD2DC9">
      <w:pPr>
        <w:ind w:left="360" w:firstLine="348"/>
      </w:pPr>
      <w:r>
        <w:t>-</w:t>
      </w:r>
    </w:p>
    <w:p w14:paraId="1DC8E968" w14:textId="77777777" w:rsidR="00AD2DC9" w:rsidRDefault="00AD2DC9" w:rsidP="00AD2DC9">
      <w:pPr>
        <w:pStyle w:val="Nadpis6"/>
      </w:pPr>
      <w:bookmarkStart w:id="19" w:name="_Toc27642374"/>
      <w:r>
        <w:t>jméno, příjmení, obchodní firma, IČ</w:t>
      </w:r>
      <w:r w:rsidR="000436E8">
        <w:t xml:space="preserve"> osoby, místo podnikání </w:t>
      </w:r>
      <w:r>
        <w:t>(fyzická osoba podnikající</w:t>
      </w:r>
      <w:r w:rsidR="000436E8">
        <w:t>, pokud zám</w:t>
      </w:r>
      <w:r w:rsidR="00D863A6">
        <w:t>ě</w:t>
      </w:r>
      <w:r w:rsidR="000436E8">
        <w:t>r souvisí s její podnikatelskou činností</w:t>
      </w:r>
      <w:r>
        <w:t>) nebo</w:t>
      </w:r>
      <w:bookmarkEnd w:id="19"/>
    </w:p>
    <w:p w14:paraId="3FAF0B7B" w14:textId="77777777" w:rsidR="001919FB" w:rsidRPr="001919FB" w:rsidRDefault="001919FB" w:rsidP="001919FB">
      <w:pPr>
        <w:ind w:left="360"/>
      </w:pPr>
      <w:r>
        <w:t>-</w:t>
      </w:r>
    </w:p>
    <w:p w14:paraId="39583936" w14:textId="77777777" w:rsidR="00AD2DC9" w:rsidRDefault="00AD2DC9" w:rsidP="00AD2DC9">
      <w:pPr>
        <w:pStyle w:val="Nadpis6"/>
      </w:pPr>
      <w:bookmarkStart w:id="20" w:name="_Toc27642375"/>
      <w:r>
        <w:t>obchodní firma nebo název, IČ</w:t>
      </w:r>
      <w:r w:rsidR="000436E8">
        <w:t xml:space="preserve"> osoby</w:t>
      </w:r>
      <w:r>
        <w:t>, adresa sídla (právnická osoba)</w:t>
      </w:r>
      <w:bookmarkEnd w:id="20"/>
    </w:p>
    <w:p w14:paraId="0897AA0E" w14:textId="77777777" w:rsidR="005F4798" w:rsidRDefault="001919FB" w:rsidP="00317470">
      <w:pPr>
        <w:suppressAutoHyphens w:val="0"/>
      </w:pPr>
      <w:r>
        <w:t xml:space="preserve">Název: </w:t>
      </w:r>
      <w:r w:rsidR="00317470">
        <w:tab/>
      </w:r>
      <w:r w:rsidR="00317470">
        <w:tab/>
      </w:r>
      <w:r w:rsidR="00317470">
        <w:tab/>
      </w:r>
      <w:r w:rsidR="005F4798" w:rsidRPr="005F4798">
        <w:t xml:space="preserve">Vysoká škola </w:t>
      </w:r>
      <w:proofErr w:type="gramStart"/>
      <w:r w:rsidR="005F4798" w:rsidRPr="005F4798">
        <w:t>báňská - Technická</w:t>
      </w:r>
      <w:proofErr w:type="gramEnd"/>
      <w:r w:rsidR="005F4798" w:rsidRPr="005F4798">
        <w:t xml:space="preserve"> univerzita Ostrava</w:t>
      </w:r>
      <w:r w:rsidR="005F4798" w:rsidRPr="00EB1CB1">
        <w:t xml:space="preserve"> </w:t>
      </w:r>
    </w:p>
    <w:p w14:paraId="3D63A1F8" w14:textId="77777777" w:rsidR="00317470" w:rsidRDefault="001919FB" w:rsidP="00317470">
      <w:pPr>
        <w:suppressAutoHyphens w:val="0"/>
        <w:rPr>
          <w:lang w:eastAsia="cs-CZ"/>
        </w:rPr>
      </w:pPr>
      <w:r w:rsidRPr="00DA3521">
        <w:t>S</w:t>
      </w:r>
      <w:r w:rsidR="00317470">
        <w:t xml:space="preserve">ídlo: </w:t>
      </w:r>
      <w:r w:rsidR="00317470">
        <w:tab/>
      </w:r>
      <w:r w:rsidR="00317470">
        <w:tab/>
      </w:r>
      <w:r w:rsidR="00317470">
        <w:tab/>
      </w:r>
      <w:r w:rsidR="00317470">
        <w:tab/>
      </w:r>
      <w:r w:rsidR="005F4798">
        <w:t>17. Listopadu 2172/15</w:t>
      </w:r>
      <w:r w:rsidR="00EB1CB1">
        <w:t xml:space="preserve">, </w:t>
      </w:r>
      <w:r w:rsidR="005F4798">
        <w:t xml:space="preserve">708 </w:t>
      </w:r>
      <w:proofErr w:type="gramStart"/>
      <w:r w:rsidR="005F4798">
        <w:t>00  Ostrava</w:t>
      </w:r>
      <w:proofErr w:type="gramEnd"/>
    </w:p>
    <w:p w14:paraId="32497A7D" w14:textId="77777777" w:rsidR="001919FB" w:rsidRDefault="001919FB" w:rsidP="00317470">
      <w:pPr>
        <w:suppressAutoHyphens w:val="0"/>
        <w:rPr>
          <w:lang w:eastAsia="cs-CZ"/>
        </w:rPr>
      </w:pPr>
      <w:r>
        <w:lastRenderedPageBreak/>
        <w:t xml:space="preserve">IČ: </w:t>
      </w:r>
      <w:r w:rsidR="00317470">
        <w:tab/>
      </w:r>
      <w:r w:rsidR="00317470">
        <w:tab/>
      </w:r>
      <w:r w:rsidR="00317470">
        <w:tab/>
      </w:r>
      <w:r w:rsidR="00317470">
        <w:tab/>
      </w:r>
      <w:r w:rsidR="005F4798">
        <w:t>619 89 100</w:t>
      </w:r>
    </w:p>
    <w:p w14:paraId="47ECED9E" w14:textId="77777777" w:rsidR="00AD2DC9" w:rsidRDefault="00AD2DC9" w:rsidP="000958D2">
      <w:pPr>
        <w:pStyle w:val="Nadpis2"/>
      </w:pPr>
      <w:bookmarkStart w:id="21" w:name="_Toc352068437"/>
      <w:bookmarkStart w:id="22" w:name="_Toc353532387"/>
      <w:bookmarkStart w:id="23" w:name="_Toc353791835"/>
      <w:bookmarkStart w:id="24" w:name="_Toc353792072"/>
      <w:bookmarkStart w:id="25" w:name="_Toc27642376"/>
      <w:r>
        <w:t>Údaje o zpracovateli projektové dokumentace</w:t>
      </w:r>
      <w:bookmarkEnd w:id="21"/>
      <w:bookmarkEnd w:id="22"/>
      <w:bookmarkEnd w:id="23"/>
      <w:bookmarkEnd w:id="24"/>
      <w:bookmarkEnd w:id="25"/>
    </w:p>
    <w:p w14:paraId="6764A8ED" w14:textId="77777777" w:rsidR="00AD2DC9" w:rsidRDefault="00AD2DC9" w:rsidP="00262349">
      <w:pPr>
        <w:pStyle w:val="Nadpis6"/>
        <w:numPr>
          <w:ilvl w:val="0"/>
          <w:numId w:val="22"/>
        </w:numPr>
      </w:pPr>
      <w:bookmarkStart w:id="26" w:name="_Toc27642377"/>
      <w:r>
        <w:t>j</w:t>
      </w:r>
      <w:r w:rsidRPr="004E3D2E">
        <w:t>méno</w:t>
      </w:r>
      <w:r>
        <w:t>, příjmení, obchodní firma, IČ, bylo-li přiděleno, místo podnikání (fyzická osoba podnikající) nebo obchodní firma nebo název, IČ, bylo-li přiděleno, adresa sídla (právnická osoba)</w:t>
      </w:r>
      <w:bookmarkEnd w:id="26"/>
    </w:p>
    <w:p w14:paraId="1BB186D5" w14:textId="77777777" w:rsidR="007527D8" w:rsidRDefault="007527D8" w:rsidP="007527D8">
      <w:pPr>
        <w:tabs>
          <w:tab w:val="left" w:pos="3261"/>
        </w:tabs>
      </w:pPr>
    </w:p>
    <w:p w14:paraId="048E6117" w14:textId="77777777" w:rsidR="007527D8" w:rsidRPr="00933AED" w:rsidRDefault="007527D8" w:rsidP="007527D8">
      <w:pPr>
        <w:tabs>
          <w:tab w:val="left" w:pos="3261"/>
        </w:tabs>
        <w:rPr>
          <w:highlight w:val="yellow"/>
        </w:rPr>
      </w:pPr>
      <w:r>
        <w:t>Název:</w:t>
      </w:r>
      <w:r>
        <w:tab/>
      </w:r>
      <w:proofErr w:type="gramStart"/>
      <w:r w:rsidRPr="004B2E5E">
        <w:rPr>
          <w:rFonts w:cs="Times New Roman"/>
          <w:lang w:eastAsia="cs-CZ"/>
        </w:rPr>
        <w:t xml:space="preserve">CHVÁLEK </w:t>
      </w:r>
      <w:r>
        <w:rPr>
          <w:rFonts w:cs="Times New Roman"/>
          <w:lang w:eastAsia="cs-CZ"/>
        </w:rPr>
        <w:t xml:space="preserve"> ATELIÉ</w:t>
      </w:r>
      <w:r w:rsidRPr="004B2E5E">
        <w:rPr>
          <w:rFonts w:cs="Times New Roman"/>
          <w:lang w:eastAsia="cs-CZ"/>
        </w:rPr>
        <w:t>R</w:t>
      </w:r>
      <w:proofErr w:type="gramEnd"/>
      <w:r w:rsidRPr="004B2E5E">
        <w:rPr>
          <w:rFonts w:cs="Times New Roman"/>
          <w:lang w:eastAsia="cs-CZ"/>
        </w:rPr>
        <w:t xml:space="preserve"> s.r.o</w:t>
      </w:r>
    </w:p>
    <w:p w14:paraId="652F5C4F" w14:textId="77777777" w:rsidR="007527D8" w:rsidRPr="00CE3FFE" w:rsidRDefault="007527D8" w:rsidP="007527D8">
      <w:pPr>
        <w:tabs>
          <w:tab w:val="left" w:pos="3261"/>
        </w:tabs>
      </w:pPr>
      <w:r w:rsidRPr="00CE3FFE">
        <w:tab/>
        <w:t>zapsaná v obchodním rejstříku, vedeného Krajským</w:t>
      </w:r>
    </w:p>
    <w:p w14:paraId="64F5424D" w14:textId="77777777" w:rsidR="007527D8" w:rsidRPr="00CE3FFE" w:rsidRDefault="007527D8" w:rsidP="007527D8">
      <w:pPr>
        <w:tabs>
          <w:tab w:val="left" w:pos="3261"/>
        </w:tabs>
        <w:ind w:left="3261"/>
      </w:pPr>
      <w:r w:rsidRPr="00CE3FFE">
        <w:t xml:space="preserve"> soudem v Ostravě, oddíl C, vložka 69052, dne 1. února 2017     </w:t>
      </w:r>
    </w:p>
    <w:p w14:paraId="2FFD6AA0" w14:textId="77777777" w:rsidR="007527D8" w:rsidRPr="00CE3FFE" w:rsidRDefault="007527D8" w:rsidP="007527D8">
      <w:pPr>
        <w:tabs>
          <w:tab w:val="left" w:pos="3261"/>
        </w:tabs>
      </w:pPr>
      <w:r w:rsidRPr="00CE3FFE">
        <w:t>Sídlo:</w:t>
      </w:r>
      <w:r w:rsidRPr="00CE3FFE">
        <w:tab/>
      </w:r>
      <w:r w:rsidRPr="00CE3FFE">
        <w:rPr>
          <w:rFonts w:cs="Times New Roman"/>
          <w:lang w:eastAsia="cs-CZ"/>
        </w:rPr>
        <w:t xml:space="preserve">Kafkova 1064/12, Moravská Ostrava,702 00 Ostrava </w:t>
      </w:r>
    </w:p>
    <w:p w14:paraId="27F0501F" w14:textId="77777777" w:rsidR="007527D8" w:rsidRPr="00CE3FFE" w:rsidRDefault="007527D8" w:rsidP="007527D8">
      <w:pPr>
        <w:tabs>
          <w:tab w:val="left" w:pos="3261"/>
        </w:tabs>
      </w:pPr>
      <w:r w:rsidRPr="00CE3FFE">
        <w:t>IČ:</w:t>
      </w:r>
      <w:r w:rsidRPr="00CE3FFE">
        <w:tab/>
        <w:t>057 25 674</w:t>
      </w:r>
    </w:p>
    <w:p w14:paraId="493E807D" w14:textId="77777777" w:rsidR="007527D8" w:rsidRPr="003E573D" w:rsidRDefault="007527D8" w:rsidP="007527D8">
      <w:pPr>
        <w:tabs>
          <w:tab w:val="left" w:pos="3261"/>
        </w:tabs>
      </w:pPr>
      <w:r w:rsidRPr="00CE3FFE">
        <w:t>DIČ:</w:t>
      </w:r>
      <w:r w:rsidRPr="00CE3FFE">
        <w:tab/>
        <w:t>CZ 057 25 674</w:t>
      </w:r>
    </w:p>
    <w:p w14:paraId="7DD42355" w14:textId="77777777" w:rsidR="007527D8" w:rsidRPr="003E573D" w:rsidRDefault="007527D8" w:rsidP="007527D8">
      <w:pPr>
        <w:tabs>
          <w:tab w:val="left" w:pos="3261"/>
        </w:tabs>
      </w:pPr>
      <w:r w:rsidRPr="003E573D">
        <w:t>Statutární zástupce:</w:t>
      </w:r>
      <w:r>
        <w:tab/>
      </w:r>
      <w:r w:rsidRPr="003E573D">
        <w:t xml:space="preserve">Ing. </w:t>
      </w:r>
      <w:r>
        <w:t>arch. Martin Chválek MBA</w:t>
      </w:r>
    </w:p>
    <w:p w14:paraId="4E5C719C" w14:textId="77777777" w:rsidR="007527D8" w:rsidRPr="003E573D" w:rsidRDefault="007527D8" w:rsidP="007527D8">
      <w:pPr>
        <w:tabs>
          <w:tab w:val="left" w:pos="3261"/>
        </w:tabs>
      </w:pPr>
      <w:r>
        <w:t>Spojení:</w:t>
      </w:r>
      <w:r>
        <w:tab/>
        <w:t>t</w:t>
      </w:r>
      <w:r w:rsidRPr="003E573D">
        <w:t>el: 595 693 2</w:t>
      </w:r>
      <w:r w:rsidR="00317470">
        <w:t>5</w:t>
      </w:r>
      <w:r w:rsidRPr="003E573D">
        <w:t>0</w:t>
      </w:r>
    </w:p>
    <w:p w14:paraId="4B7F3FB8" w14:textId="77777777" w:rsidR="007527D8" w:rsidRPr="003E573D" w:rsidRDefault="007527D8" w:rsidP="007527D8">
      <w:pPr>
        <w:tabs>
          <w:tab w:val="left" w:pos="3261"/>
        </w:tabs>
      </w:pPr>
      <w:r>
        <w:tab/>
        <w:t>f</w:t>
      </w:r>
      <w:r w:rsidRPr="003E573D">
        <w:t>ax: 596 618</w:t>
      </w:r>
      <w:r>
        <w:t> </w:t>
      </w:r>
      <w:r w:rsidRPr="003E573D">
        <w:t>557</w:t>
      </w:r>
    </w:p>
    <w:p w14:paraId="6BBC4BB6" w14:textId="77777777" w:rsidR="00AD2DC9" w:rsidRDefault="007527D8" w:rsidP="008E5819">
      <w:pPr>
        <w:tabs>
          <w:tab w:val="left" w:pos="3261"/>
        </w:tabs>
      </w:pPr>
      <w:r>
        <w:tab/>
        <w:t>e-</w:t>
      </w:r>
      <w:r w:rsidRPr="003E573D">
        <w:t xml:space="preserve">mail: </w:t>
      </w:r>
      <w:hyperlink r:id="rId11" w:history="1">
        <w:r w:rsidRPr="00281ECD">
          <w:rPr>
            <w:rStyle w:val="Hypertextovodkaz"/>
          </w:rPr>
          <w:t>chvalek@chvalekatelier.cz</w:t>
        </w:r>
      </w:hyperlink>
    </w:p>
    <w:p w14:paraId="31B1651A" w14:textId="77777777" w:rsidR="00AD2DC9" w:rsidRDefault="00AD2DC9" w:rsidP="00AD2DC9">
      <w:pPr>
        <w:pStyle w:val="Nadpis6"/>
      </w:pPr>
      <w:bookmarkStart w:id="27" w:name="_Toc27642378"/>
      <w:r>
        <w:t>j</w:t>
      </w:r>
      <w:r w:rsidRPr="00AC0D24">
        <w:t>méno, příjmení hlavního projektanta včetně čísla, pod kterým je zapsán v evidenci autorizovaných osob vedené Českou komorou architektů nebo českou komorou autorizovaných inženýrů a techniků činných ve výstavbě, s vyznačeným oborem, popřípadě specializací jeho autorizace</w:t>
      </w:r>
      <w:bookmarkEnd w:id="27"/>
    </w:p>
    <w:p w14:paraId="7D806424" w14:textId="77777777" w:rsidR="00AD2DC9" w:rsidRPr="00E340CF" w:rsidRDefault="00AD2DC9" w:rsidP="00AD2DC9">
      <w:pPr>
        <w:ind w:left="360"/>
        <w:rPr>
          <w:sz w:val="18"/>
          <w:szCs w:val="18"/>
        </w:rPr>
      </w:pPr>
      <w:r>
        <w:rPr>
          <w:sz w:val="18"/>
          <w:szCs w:val="18"/>
        </w:rPr>
        <w:tab/>
      </w:r>
    </w:p>
    <w:tbl>
      <w:tblPr>
        <w:tblW w:w="8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4"/>
        <w:gridCol w:w="1142"/>
        <w:gridCol w:w="4678"/>
      </w:tblGrid>
      <w:tr w:rsidR="00317470" w:rsidRPr="0017735B" w14:paraId="17350F85" w14:textId="77777777" w:rsidTr="00317470">
        <w:trPr>
          <w:trHeight w:val="571"/>
          <w:tblHeader/>
        </w:trPr>
        <w:tc>
          <w:tcPr>
            <w:tcW w:w="261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18EC724" w14:textId="77777777" w:rsidR="00317470" w:rsidRPr="0017735B" w:rsidRDefault="00317470" w:rsidP="00317470">
            <w:pPr>
              <w:pStyle w:val="StylPed6b"/>
              <w:jc w:val="left"/>
            </w:pPr>
            <w:r>
              <w:rPr>
                <w:sz w:val="18"/>
                <w:szCs w:val="18"/>
              </w:rPr>
              <w:t>Titul, j</w:t>
            </w:r>
            <w:r w:rsidRPr="00E340CF">
              <w:rPr>
                <w:sz w:val="18"/>
                <w:szCs w:val="18"/>
              </w:rPr>
              <w:t>méno a příjmení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D7A98E8" w14:textId="77777777" w:rsidR="00317470" w:rsidRPr="0017735B" w:rsidRDefault="00317470" w:rsidP="00317470">
            <w:pPr>
              <w:pStyle w:val="StylPed6b"/>
              <w:jc w:val="left"/>
            </w:pPr>
            <w:r>
              <w:t>Č.ev.</w:t>
            </w:r>
            <w:r>
              <w:rPr>
                <w:vertAlign w:val="superscript"/>
              </w:rPr>
              <w:t>*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348B42F" w14:textId="77777777" w:rsidR="00317470" w:rsidRPr="0017735B" w:rsidRDefault="00317470" w:rsidP="00317470">
            <w:pPr>
              <w:pStyle w:val="StylPed6b"/>
              <w:jc w:val="left"/>
            </w:pPr>
            <w:r w:rsidRPr="00E340CF">
              <w:rPr>
                <w:sz w:val="18"/>
                <w:szCs w:val="18"/>
              </w:rPr>
              <w:t>Obor, popřípadě specializace autorizace</w:t>
            </w:r>
          </w:p>
        </w:tc>
      </w:tr>
      <w:tr w:rsidR="00040ABF" w:rsidRPr="0002492B" w14:paraId="6E978B84" w14:textId="77777777" w:rsidTr="002B78FB">
        <w:trPr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12DBE" w14:textId="038C3DA1" w:rsidR="00040ABF" w:rsidRPr="0002492B" w:rsidRDefault="00040ABF" w:rsidP="00040ABF">
            <w:pPr>
              <w:pStyle w:val="StylPed6b"/>
              <w:jc w:val="left"/>
            </w:pPr>
            <w:r w:rsidRPr="000161B6">
              <w:t>Ing. Libor Svoboda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4CD5A" w14:textId="453CF390" w:rsidR="00040ABF" w:rsidRPr="0002492B" w:rsidRDefault="00040ABF" w:rsidP="00040ABF">
            <w:pPr>
              <w:pStyle w:val="StylPed6b"/>
              <w:jc w:val="center"/>
            </w:pPr>
            <w:r w:rsidRPr="000161B6">
              <w:t>1300114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6F527" w14:textId="3F01AA1F" w:rsidR="00040ABF" w:rsidRPr="0002492B" w:rsidRDefault="00040ABF" w:rsidP="00040ABF">
            <w:pPr>
              <w:pStyle w:val="StylPed6b"/>
              <w:jc w:val="left"/>
            </w:pPr>
            <w:r w:rsidRPr="000161B6">
              <w:t>Autorizovaný technik pro vodohospodářské stavby – specializace stavby zdravotně technické</w:t>
            </w:r>
          </w:p>
        </w:tc>
      </w:tr>
    </w:tbl>
    <w:p w14:paraId="46D0498E" w14:textId="77777777" w:rsidR="00AD2DC9" w:rsidRDefault="00AD2DC9" w:rsidP="00AD2DC9">
      <w:pPr>
        <w:ind w:left="360"/>
      </w:pPr>
      <w:r w:rsidRPr="00C1795D">
        <w:rPr>
          <w:b/>
          <w:sz w:val="18"/>
          <w:szCs w:val="18"/>
        </w:rPr>
        <w:t>*</w:t>
      </w:r>
      <w:r w:rsidRPr="00E340CF">
        <w:rPr>
          <w:sz w:val="18"/>
          <w:szCs w:val="18"/>
        </w:rPr>
        <w:t>Číslo, pod kterým je zapsán v evidenci autorizovaných osob vedené ČKA nebo ČKAIT</w:t>
      </w:r>
    </w:p>
    <w:p w14:paraId="3FA29724" w14:textId="77777777" w:rsidR="00AD2DC9" w:rsidRDefault="00AD2DC9" w:rsidP="00AD2DC9">
      <w:pPr>
        <w:pStyle w:val="Nadpis6"/>
      </w:pPr>
      <w:bookmarkStart w:id="28" w:name="_Toc27642379"/>
      <w:r>
        <w:t>j</w:t>
      </w:r>
      <w:r w:rsidRPr="00AC0D24">
        <w:t>méno, příjmení projektantů jednotlivých částí dokumentace včetně čísla, pod kterým jsou zapsáni v evidenci autorizovaných osob vedené Českou komorou architektů nebo českou komorou autorizovaných inženýrů a techniků činných ve výstavbě, s vyznačeným oborem, popřípadě specializací jejich autorizace</w:t>
      </w:r>
      <w:bookmarkEnd w:id="28"/>
    </w:p>
    <w:p w14:paraId="5B8D0FA7" w14:textId="77777777" w:rsidR="00AD2DC9" w:rsidRDefault="00AD2DC9" w:rsidP="00AD2DC9"/>
    <w:tbl>
      <w:tblPr>
        <w:tblW w:w="8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4"/>
        <w:gridCol w:w="1142"/>
        <w:gridCol w:w="4678"/>
      </w:tblGrid>
      <w:tr w:rsidR="00AD2DC9" w:rsidRPr="0017735B" w14:paraId="52C0C300" w14:textId="77777777" w:rsidTr="00AD2DC9">
        <w:trPr>
          <w:trHeight w:val="571"/>
          <w:tblHeader/>
        </w:trPr>
        <w:tc>
          <w:tcPr>
            <w:tcW w:w="261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D9E4FC3" w14:textId="77777777" w:rsidR="00AD2DC9" w:rsidRPr="0017735B" w:rsidRDefault="00AD2DC9" w:rsidP="00AD2DC9">
            <w:pPr>
              <w:pStyle w:val="StylPed6b"/>
              <w:jc w:val="left"/>
            </w:pPr>
            <w:bookmarkStart w:id="29" w:name="_Hlk54771853"/>
            <w:r>
              <w:rPr>
                <w:sz w:val="18"/>
                <w:szCs w:val="18"/>
              </w:rPr>
              <w:lastRenderedPageBreak/>
              <w:t>Titul, j</w:t>
            </w:r>
            <w:r w:rsidRPr="00E340CF">
              <w:rPr>
                <w:sz w:val="18"/>
                <w:szCs w:val="18"/>
              </w:rPr>
              <w:t>méno a příjmení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D66BA5D" w14:textId="77777777" w:rsidR="00AD2DC9" w:rsidRPr="0017735B" w:rsidRDefault="00AD2DC9" w:rsidP="00AD2DC9">
            <w:pPr>
              <w:pStyle w:val="StylPed6b"/>
              <w:jc w:val="left"/>
            </w:pPr>
            <w:r>
              <w:t>Č.ev.</w:t>
            </w:r>
            <w:r>
              <w:rPr>
                <w:vertAlign w:val="superscript"/>
              </w:rPr>
              <w:t>*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79086968" w14:textId="77777777" w:rsidR="00AD2DC9" w:rsidRPr="0017735B" w:rsidRDefault="00AD2DC9" w:rsidP="00AD2DC9">
            <w:pPr>
              <w:pStyle w:val="StylPed6b"/>
              <w:jc w:val="left"/>
            </w:pPr>
            <w:r w:rsidRPr="00E340CF">
              <w:rPr>
                <w:sz w:val="18"/>
                <w:szCs w:val="18"/>
              </w:rPr>
              <w:t>Obor, popřípadě specializace autorizace</w:t>
            </w:r>
          </w:p>
        </w:tc>
      </w:tr>
      <w:tr w:rsidR="00040ABF" w:rsidRPr="0002492B" w14:paraId="6194631F" w14:textId="77777777" w:rsidTr="00D03117">
        <w:trPr>
          <w:trHeight w:val="397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1C607" w14:textId="219E7137" w:rsidR="00040ABF" w:rsidRPr="0002492B" w:rsidRDefault="00040ABF" w:rsidP="00040ABF">
            <w:pPr>
              <w:pStyle w:val="StylPed6b"/>
              <w:jc w:val="left"/>
            </w:pPr>
            <w:r w:rsidRPr="000161B6">
              <w:t>Ing. Libor Svoboda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6E132" w14:textId="403607EB" w:rsidR="00040ABF" w:rsidRPr="0002492B" w:rsidRDefault="00040ABF" w:rsidP="00040ABF">
            <w:pPr>
              <w:pStyle w:val="StylPed6b"/>
            </w:pPr>
            <w:r w:rsidRPr="000161B6">
              <w:t>1300114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A0F28" w14:textId="2625E417" w:rsidR="00040ABF" w:rsidRPr="0002492B" w:rsidRDefault="00040ABF" w:rsidP="00040ABF">
            <w:pPr>
              <w:pStyle w:val="StylPed6b"/>
              <w:jc w:val="left"/>
            </w:pPr>
            <w:r w:rsidRPr="000161B6">
              <w:t>Autorizovaný technik pro vodohospodářské stavby – specializace stavby zdravotně technické</w:t>
            </w:r>
          </w:p>
        </w:tc>
      </w:tr>
      <w:tr w:rsidR="005F10C4" w:rsidRPr="0002492B" w14:paraId="2D43C03B" w14:textId="77777777" w:rsidTr="001E66A4">
        <w:trPr>
          <w:trHeight w:val="397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B8431" w14:textId="2FBDEE53" w:rsidR="005F10C4" w:rsidRPr="008A5216" w:rsidRDefault="005F10C4" w:rsidP="005F10C4">
            <w:pPr>
              <w:pStyle w:val="StylPed6b"/>
              <w:jc w:val="left"/>
            </w:pPr>
            <w:bookmarkStart w:id="30" w:name="_Toc352068438"/>
            <w:bookmarkStart w:id="31" w:name="_Toc353532388"/>
            <w:bookmarkStart w:id="32" w:name="_Toc353791836"/>
            <w:bookmarkStart w:id="33" w:name="_Toc353792073"/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AFCCF" w14:textId="3AFDA55F" w:rsidR="005F10C4" w:rsidRPr="008A5216" w:rsidRDefault="005F10C4" w:rsidP="005F10C4">
            <w:pPr>
              <w:pStyle w:val="StylPed6b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13CBC" w14:textId="03D26F1F" w:rsidR="005F10C4" w:rsidRDefault="005F10C4" w:rsidP="005F10C4">
            <w:pPr>
              <w:pStyle w:val="StylPed6b"/>
              <w:jc w:val="left"/>
            </w:pPr>
          </w:p>
        </w:tc>
      </w:tr>
      <w:tr w:rsidR="00626583" w:rsidRPr="0002492B" w14:paraId="355D1254" w14:textId="77777777" w:rsidTr="00F173D8">
        <w:trPr>
          <w:trHeight w:val="397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B9CB7" w14:textId="343F0CA3" w:rsidR="00626583" w:rsidRPr="008A5216" w:rsidRDefault="00626583" w:rsidP="00626583">
            <w:pPr>
              <w:pStyle w:val="StylPed6b"/>
              <w:jc w:val="left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7E282" w14:textId="7BBD9D0E" w:rsidR="00626583" w:rsidRPr="008A5216" w:rsidRDefault="00626583" w:rsidP="00626583">
            <w:pPr>
              <w:pStyle w:val="StylPed6b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980C1" w14:textId="246CC490" w:rsidR="00626583" w:rsidRDefault="00626583" w:rsidP="00626583">
            <w:pPr>
              <w:pStyle w:val="StylPed6b"/>
              <w:jc w:val="left"/>
            </w:pPr>
          </w:p>
        </w:tc>
      </w:tr>
      <w:tr w:rsidR="00626583" w:rsidRPr="0002492B" w14:paraId="7A3BF1A9" w14:textId="77777777" w:rsidTr="00D07005">
        <w:trPr>
          <w:trHeight w:val="397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4EC6B" w14:textId="0C970061" w:rsidR="00626583" w:rsidRPr="0002492B" w:rsidRDefault="00626583" w:rsidP="00626583">
            <w:pPr>
              <w:pStyle w:val="StylPed6b"/>
              <w:jc w:val="left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E9EC9" w14:textId="01755052" w:rsidR="00626583" w:rsidRPr="0002492B" w:rsidRDefault="00626583" w:rsidP="00626583">
            <w:pPr>
              <w:pStyle w:val="StylPed6b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E5DA8" w14:textId="71D48814" w:rsidR="00626583" w:rsidRPr="0002492B" w:rsidRDefault="00626583" w:rsidP="00626583">
            <w:pPr>
              <w:pStyle w:val="StylPed6b"/>
              <w:jc w:val="left"/>
            </w:pPr>
          </w:p>
        </w:tc>
      </w:tr>
      <w:tr w:rsidR="00FE2A86" w:rsidRPr="0002492B" w14:paraId="6C7EF015" w14:textId="77777777" w:rsidTr="00D07005">
        <w:trPr>
          <w:trHeight w:val="397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CC61B" w14:textId="00FCF735" w:rsidR="00FE2A86" w:rsidRPr="0002492B" w:rsidRDefault="00FE2A86" w:rsidP="00FE2A86">
            <w:pPr>
              <w:pStyle w:val="StylPed6b"/>
              <w:jc w:val="left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8A27E" w14:textId="5FA61192" w:rsidR="00FE2A86" w:rsidRPr="0002492B" w:rsidRDefault="00FE2A86" w:rsidP="00FE2A86">
            <w:pPr>
              <w:pStyle w:val="StylPed6b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EADD1" w14:textId="17F6519F" w:rsidR="00FE2A86" w:rsidRPr="00194B06" w:rsidRDefault="00FE2A86" w:rsidP="00FE2A86">
            <w:pPr>
              <w:pStyle w:val="StylPed6b"/>
              <w:jc w:val="left"/>
            </w:pPr>
          </w:p>
        </w:tc>
      </w:tr>
      <w:tr w:rsidR="005F10C4" w:rsidRPr="0002492B" w14:paraId="71663278" w14:textId="77777777" w:rsidTr="001E66A4">
        <w:trPr>
          <w:trHeight w:val="397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2D581" w14:textId="460B7303" w:rsidR="005F10C4" w:rsidRPr="008A5216" w:rsidRDefault="005F10C4" w:rsidP="005F10C4">
            <w:pPr>
              <w:pStyle w:val="StylPed6b"/>
              <w:jc w:val="left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B278" w14:textId="50B4E03D" w:rsidR="005F10C4" w:rsidRPr="008A5216" w:rsidRDefault="005F10C4" w:rsidP="005F10C4">
            <w:pPr>
              <w:pStyle w:val="StylPed6b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C820E" w14:textId="03A449EE" w:rsidR="005F10C4" w:rsidRDefault="005F10C4" w:rsidP="005F10C4">
            <w:pPr>
              <w:pStyle w:val="StylPed6b"/>
              <w:jc w:val="left"/>
            </w:pPr>
          </w:p>
        </w:tc>
      </w:tr>
      <w:tr w:rsidR="005F10C4" w:rsidRPr="001457C1" w14:paraId="026921A7" w14:textId="77777777" w:rsidTr="001E66A4">
        <w:trPr>
          <w:trHeight w:val="397"/>
          <w:tblHeader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A5A40" w14:textId="27352E8E" w:rsidR="005F10C4" w:rsidRPr="001457C1" w:rsidRDefault="005F10C4" w:rsidP="005F10C4">
            <w:pPr>
              <w:pStyle w:val="StylPed6b"/>
              <w:jc w:val="left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53CA4" w14:textId="286AE08C" w:rsidR="005F10C4" w:rsidRPr="001457C1" w:rsidRDefault="005F10C4" w:rsidP="005F10C4">
            <w:pPr>
              <w:pStyle w:val="StylPed6b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42EEE" w14:textId="4048156E" w:rsidR="005F10C4" w:rsidRPr="001457C1" w:rsidRDefault="005F10C4" w:rsidP="005F10C4">
            <w:pPr>
              <w:pStyle w:val="StylPed6b"/>
              <w:jc w:val="left"/>
            </w:pPr>
          </w:p>
        </w:tc>
      </w:tr>
    </w:tbl>
    <w:bookmarkEnd w:id="29"/>
    <w:p w14:paraId="163CB832" w14:textId="77777777" w:rsidR="00AD2DC9" w:rsidRDefault="00AD2DC9" w:rsidP="00AD2DC9">
      <w:pPr>
        <w:ind w:left="360"/>
      </w:pPr>
      <w:r w:rsidRPr="00C1795D">
        <w:rPr>
          <w:b/>
          <w:sz w:val="18"/>
          <w:szCs w:val="18"/>
        </w:rPr>
        <w:t>*</w:t>
      </w:r>
      <w:r w:rsidRPr="00E340CF">
        <w:rPr>
          <w:sz w:val="18"/>
          <w:szCs w:val="18"/>
        </w:rPr>
        <w:t>Číslo, pod kterým je zapsán v evidenci autorizovaných osob vedené ČKA nebo ČKAIT</w:t>
      </w:r>
    </w:p>
    <w:p w14:paraId="3273164E" w14:textId="77777777" w:rsidR="00A95109" w:rsidRDefault="00A95109" w:rsidP="000958D2">
      <w:pPr>
        <w:pStyle w:val="Nadpis1"/>
      </w:pPr>
      <w:bookmarkStart w:id="34" w:name="_Toc27642380"/>
      <w:r>
        <w:t>Členění stavby na objekty a technická a technologická zařízení</w:t>
      </w:r>
      <w:bookmarkEnd w:id="34"/>
    </w:p>
    <w:p w14:paraId="042B8B67" w14:textId="77777777" w:rsidR="00D863A6" w:rsidRDefault="00D863A6" w:rsidP="00D863A6">
      <w:pPr>
        <w:ind w:left="708"/>
      </w:pPr>
    </w:p>
    <w:p w14:paraId="158F9276" w14:textId="77777777" w:rsidR="005C3482" w:rsidRPr="005C3482" w:rsidRDefault="005C3482" w:rsidP="005C3482">
      <w:pPr>
        <w:tabs>
          <w:tab w:val="left" w:pos="709"/>
          <w:tab w:val="left" w:pos="5387"/>
        </w:tabs>
        <w:rPr>
          <w:color w:val="000000" w:themeColor="text1"/>
        </w:rPr>
      </w:pPr>
      <w:r w:rsidRPr="005C3482">
        <w:rPr>
          <w:color w:val="000000" w:themeColor="text1"/>
        </w:rPr>
        <w:t>Základní popis technických a technologických zařízení</w:t>
      </w:r>
      <w:r w:rsidR="001C3BA8">
        <w:rPr>
          <w:color w:val="000000" w:themeColor="text1"/>
        </w:rPr>
        <w:t xml:space="preserve"> a stavebních objektů je uvedeno v souhrnné technické zprávě </w:t>
      </w:r>
      <w:r w:rsidR="002B3B7B">
        <w:rPr>
          <w:color w:val="000000" w:themeColor="text1"/>
        </w:rPr>
        <w:t xml:space="preserve">STZ </w:t>
      </w:r>
      <w:r w:rsidR="001C3BA8">
        <w:rPr>
          <w:color w:val="000000" w:themeColor="text1"/>
        </w:rPr>
        <w:t>část B.2.6 Základní charakteristika</w:t>
      </w:r>
    </w:p>
    <w:p w14:paraId="3FF27A81" w14:textId="77777777" w:rsidR="005C3482" w:rsidRDefault="005C3482" w:rsidP="005C3482">
      <w:pPr>
        <w:tabs>
          <w:tab w:val="left" w:pos="709"/>
          <w:tab w:val="left" w:pos="5387"/>
        </w:tabs>
        <w:rPr>
          <w:color w:val="000000" w:themeColor="text1"/>
        </w:rPr>
      </w:pPr>
    </w:p>
    <w:p w14:paraId="54528532" w14:textId="77777777" w:rsidR="00AD2DC9" w:rsidRPr="000958D2" w:rsidRDefault="00DF4A37" w:rsidP="000958D2">
      <w:pPr>
        <w:pStyle w:val="Nadpis1"/>
      </w:pPr>
      <w:bookmarkStart w:id="35" w:name="_Toc27642381"/>
      <w:r w:rsidRPr="000958D2">
        <w:t>S</w:t>
      </w:r>
      <w:r w:rsidR="00AD2DC9" w:rsidRPr="000958D2">
        <w:t>eznam vstupních podkladů</w:t>
      </w:r>
      <w:bookmarkEnd w:id="30"/>
      <w:bookmarkEnd w:id="31"/>
      <w:bookmarkEnd w:id="32"/>
      <w:bookmarkEnd w:id="33"/>
      <w:bookmarkEnd w:id="35"/>
    </w:p>
    <w:p w14:paraId="7CCCC34D" w14:textId="77777777" w:rsidR="00653107" w:rsidRPr="00ED615A" w:rsidRDefault="00653107" w:rsidP="00653107">
      <w:pPr>
        <w:numPr>
          <w:ilvl w:val="0"/>
          <w:numId w:val="12"/>
        </w:numPr>
        <w:shd w:val="clear" w:color="auto" w:fill="FFFFFF"/>
        <w:suppressAutoHyphens w:val="0"/>
        <w:spacing w:line="276" w:lineRule="auto"/>
        <w:ind w:left="567" w:hanging="567"/>
      </w:pPr>
      <w:bookmarkStart w:id="36" w:name="_Hlk487635300"/>
      <w:r w:rsidRPr="00ED615A">
        <w:t>Údaje z katastru nemovitostí</w:t>
      </w:r>
    </w:p>
    <w:p w14:paraId="566D4FA4" w14:textId="77777777" w:rsidR="00653107" w:rsidRDefault="00653107" w:rsidP="00653107">
      <w:pPr>
        <w:numPr>
          <w:ilvl w:val="0"/>
          <w:numId w:val="12"/>
        </w:numPr>
        <w:shd w:val="clear" w:color="auto" w:fill="FFFFFF"/>
        <w:suppressAutoHyphens w:val="0"/>
        <w:spacing w:line="276" w:lineRule="auto"/>
        <w:ind w:left="567" w:hanging="567"/>
      </w:pPr>
      <w:r w:rsidRPr="00ED615A">
        <w:t>Mapa katastru</w:t>
      </w:r>
    </w:p>
    <w:p w14:paraId="3A952B5B" w14:textId="77777777" w:rsidR="00653107" w:rsidRDefault="00653107" w:rsidP="00653107">
      <w:pPr>
        <w:numPr>
          <w:ilvl w:val="0"/>
          <w:numId w:val="12"/>
        </w:numPr>
        <w:shd w:val="clear" w:color="auto" w:fill="FFFFFF"/>
        <w:suppressAutoHyphens w:val="0"/>
        <w:spacing w:line="276" w:lineRule="auto"/>
        <w:ind w:left="567" w:hanging="567"/>
      </w:pPr>
      <w:r>
        <w:t xml:space="preserve">Geodetické zaměření fa. </w:t>
      </w:r>
      <w:proofErr w:type="spellStart"/>
      <w:r>
        <w:t>G</w:t>
      </w:r>
      <w:r w:rsidR="0089445D">
        <w:t>eosta</w:t>
      </w:r>
      <w:proofErr w:type="spellEnd"/>
      <w:r w:rsidR="0089445D">
        <w:t xml:space="preserve"> </w:t>
      </w:r>
      <w:proofErr w:type="spellStart"/>
      <w:r>
        <w:t>z.r</w:t>
      </w:r>
      <w:proofErr w:type="spellEnd"/>
      <w:r>
        <w:t xml:space="preserve">. </w:t>
      </w:r>
      <w:r w:rsidR="0089445D">
        <w:t>06/</w:t>
      </w:r>
      <w:r>
        <w:t>201</w:t>
      </w:r>
      <w:r w:rsidR="0089445D">
        <w:t>9</w:t>
      </w:r>
    </w:p>
    <w:p w14:paraId="07AD27AA" w14:textId="77777777" w:rsidR="00653107" w:rsidRDefault="00653107" w:rsidP="00653107">
      <w:pPr>
        <w:numPr>
          <w:ilvl w:val="0"/>
          <w:numId w:val="12"/>
        </w:numPr>
        <w:shd w:val="clear" w:color="auto" w:fill="FFFFFF"/>
        <w:suppressAutoHyphens w:val="0"/>
        <w:spacing w:line="276" w:lineRule="auto"/>
        <w:ind w:left="567" w:hanging="567"/>
      </w:pPr>
      <w:r>
        <w:t xml:space="preserve">Existence </w:t>
      </w:r>
      <w:proofErr w:type="spellStart"/>
      <w:r>
        <w:t>inž</w:t>
      </w:r>
      <w:proofErr w:type="spellEnd"/>
      <w:r>
        <w:t xml:space="preserve">. sítí z vyjádření správců </w:t>
      </w:r>
      <w:proofErr w:type="spellStart"/>
      <w:r>
        <w:t>inž</w:t>
      </w:r>
      <w:proofErr w:type="spellEnd"/>
      <w:r>
        <w:t xml:space="preserve"> sítí.</w:t>
      </w:r>
    </w:p>
    <w:p w14:paraId="72EFDAB7" w14:textId="77777777" w:rsidR="003A2940" w:rsidRDefault="003A2940" w:rsidP="003A2940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Dokumentace pro územní rozhodnutí, zpracovaná společností </w:t>
      </w:r>
      <w:proofErr w:type="spellStart"/>
      <w:r w:rsidRPr="003A2940">
        <w:rPr>
          <w:rFonts w:ascii="Arial" w:hAnsi="Arial" w:cs="Arial"/>
          <w:sz w:val="22"/>
          <w:szCs w:val="22"/>
          <w:lang w:eastAsia="ar-SA"/>
        </w:rPr>
        <w:t>ArchiBIM</w:t>
      </w:r>
      <w:proofErr w:type="spellEnd"/>
      <w:r w:rsidRPr="003A2940">
        <w:rPr>
          <w:rFonts w:ascii="Arial" w:hAnsi="Arial" w:cs="Arial"/>
          <w:sz w:val="22"/>
          <w:szCs w:val="22"/>
          <w:lang w:eastAsia="ar-SA"/>
        </w:rPr>
        <w:t xml:space="preserve"> studio s.r.o.</w:t>
      </w:r>
      <w:r>
        <w:rPr>
          <w:rFonts w:ascii="Arial" w:hAnsi="Arial" w:cs="Arial"/>
          <w:sz w:val="22"/>
          <w:szCs w:val="22"/>
          <w:lang w:eastAsia="ar-SA"/>
        </w:rPr>
        <w:t xml:space="preserve"> březen 2020.</w:t>
      </w:r>
    </w:p>
    <w:p w14:paraId="1A21334C" w14:textId="5129BECA" w:rsidR="00DD2ABC" w:rsidRDefault="0089445D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Inženýrsko</w:t>
      </w:r>
      <w:r w:rsidR="008C3A7B">
        <w:rPr>
          <w:rFonts w:ascii="Arial" w:hAnsi="Arial" w:cs="Arial"/>
          <w:sz w:val="22"/>
          <w:szCs w:val="22"/>
          <w:lang w:eastAsia="ar-SA"/>
        </w:rPr>
        <w:t>-</w:t>
      </w:r>
      <w:r>
        <w:rPr>
          <w:rFonts w:ascii="Arial" w:hAnsi="Arial" w:cs="Arial"/>
          <w:sz w:val="22"/>
          <w:szCs w:val="22"/>
          <w:lang w:eastAsia="ar-SA"/>
        </w:rPr>
        <w:t>geologický průzkum</w:t>
      </w:r>
      <w:r w:rsidR="003A2940">
        <w:rPr>
          <w:rFonts w:ascii="Arial" w:hAnsi="Arial" w:cs="Arial"/>
          <w:sz w:val="22"/>
          <w:szCs w:val="22"/>
          <w:lang w:eastAsia="ar-SA"/>
        </w:rPr>
        <w:t xml:space="preserve">, </w:t>
      </w:r>
      <w:r w:rsidR="003A2940" w:rsidRPr="003A2940">
        <w:rPr>
          <w:rFonts w:ascii="Arial" w:hAnsi="Arial" w:cs="Arial"/>
          <w:sz w:val="22"/>
          <w:szCs w:val="22"/>
          <w:lang w:eastAsia="ar-SA"/>
        </w:rPr>
        <w:t>(KOGEO s.r.o; Ostrava Poruba</w:t>
      </w:r>
      <w:r w:rsidR="003A2940">
        <w:rPr>
          <w:rFonts w:ascii="Arial" w:hAnsi="Arial" w:cs="Arial"/>
          <w:sz w:val="22"/>
          <w:szCs w:val="22"/>
          <w:lang w:eastAsia="ar-SA"/>
        </w:rPr>
        <w:t>, květen 2009</w:t>
      </w:r>
    </w:p>
    <w:p w14:paraId="5613FB72" w14:textId="77777777" w:rsidR="003A2940" w:rsidRDefault="003A2940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H</w:t>
      </w:r>
      <w:r w:rsidRPr="003A2940">
        <w:rPr>
          <w:rFonts w:ascii="Arial" w:hAnsi="Arial" w:cs="Arial"/>
          <w:sz w:val="22"/>
          <w:szCs w:val="22"/>
          <w:lang w:eastAsia="ar-SA"/>
        </w:rPr>
        <w:t xml:space="preserve">ydrogeologický průzkum, Ing. David </w:t>
      </w:r>
      <w:proofErr w:type="gramStart"/>
      <w:r w:rsidRPr="003A2940">
        <w:rPr>
          <w:rFonts w:ascii="Arial" w:hAnsi="Arial" w:cs="Arial"/>
          <w:sz w:val="22"/>
          <w:szCs w:val="22"/>
          <w:lang w:eastAsia="ar-SA"/>
        </w:rPr>
        <w:t xml:space="preserve">Muška </w:t>
      </w:r>
      <w:r>
        <w:rPr>
          <w:rFonts w:ascii="Arial" w:hAnsi="Arial" w:cs="Arial"/>
          <w:sz w:val="22"/>
          <w:szCs w:val="22"/>
          <w:lang w:eastAsia="ar-SA"/>
        </w:rPr>
        <w:t>,</w:t>
      </w:r>
      <w:proofErr w:type="gramEnd"/>
      <w:r>
        <w:rPr>
          <w:rFonts w:ascii="Arial" w:hAnsi="Arial" w:cs="Arial"/>
          <w:sz w:val="22"/>
          <w:szCs w:val="22"/>
          <w:lang w:eastAsia="ar-SA"/>
        </w:rPr>
        <w:t xml:space="preserve"> únor 2020</w:t>
      </w:r>
    </w:p>
    <w:p w14:paraId="49893D33" w14:textId="6E282435" w:rsidR="003A2940" w:rsidRDefault="003A2940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M</w:t>
      </w:r>
      <w:r w:rsidRPr="003A2940">
        <w:rPr>
          <w:rFonts w:ascii="Arial" w:hAnsi="Arial" w:cs="Arial"/>
          <w:sz w:val="22"/>
          <w:szCs w:val="22"/>
          <w:lang w:eastAsia="ar-SA"/>
        </w:rPr>
        <w:t>ěření radonu</w:t>
      </w:r>
      <w:r>
        <w:rPr>
          <w:rFonts w:ascii="Arial" w:hAnsi="Arial" w:cs="Arial"/>
          <w:sz w:val="22"/>
          <w:szCs w:val="22"/>
          <w:lang w:eastAsia="ar-SA"/>
        </w:rPr>
        <w:t xml:space="preserve">, </w:t>
      </w:r>
      <w:proofErr w:type="spellStart"/>
      <w:r w:rsidRPr="003A2940">
        <w:rPr>
          <w:rFonts w:ascii="Arial" w:hAnsi="Arial" w:cs="Arial"/>
          <w:sz w:val="22"/>
          <w:szCs w:val="22"/>
          <w:lang w:eastAsia="ar-SA"/>
        </w:rPr>
        <w:t>Radkontrol</w:t>
      </w:r>
      <w:proofErr w:type="spellEnd"/>
      <w:r w:rsidRPr="003A2940">
        <w:rPr>
          <w:rFonts w:ascii="Arial" w:hAnsi="Arial" w:cs="Arial"/>
          <w:sz w:val="22"/>
          <w:szCs w:val="22"/>
          <w:lang w:eastAsia="ar-SA"/>
        </w:rPr>
        <w:t>; Ing. Ivan Doležal</w:t>
      </w:r>
      <w:r>
        <w:rPr>
          <w:rFonts w:ascii="Arial" w:hAnsi="Arial" w:cs="Arial"/>
          <w:sz w:val="22"/>
          <w:szCs w:val="22"/>
          <w:lang w:eastAsia="ar-SA"/>
        </w:rPr>
        <w:t>, 2009</w:t>
      </w:r>
    </w:p>
    <w:p w14:paraId="06B9A6EE" w14:textId="77777777" w:rsidR="007F5BA9" w:rsidRDefault="007F5BA9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Korozní průzkum, zpracovaný </w:t>
      </w:r>
      <w:proofErr w:type="gramStart"/>
      <w:r>
        <w:rPr>
          <w:rFonts w:ascii="Arial" w:hAnsi="Arial" w:cs="Arial"/>
          <w:sz w:val="22"/>
          <w:szCs w:val="22"/>
          <w:lang w:eastAsia="ar-SA"/>
        </w:rPr>
        <w:t>KPTECH ,</w:t>
      </w:r>
      <w:proofErr w:type="gramEnd"/>
      <w:r>
        <w:rPr>
          <w:rFonts w:ascii="Arial" w:hAnsi="Arial" w:cs="Arial"/>
          <w:sz w:val="22"/>
          <w:szCs w:val="22"/>
          <w:lang w:eastAsia="ar-SA"/>
        </w:rPr>
        <w:t xml:space="preserve"> s.r.o. 06/2019</w:t>
      </w:r>
    </w:p>
    <w:p w14:paraId="1B45B468" w14:textId="12338E23" w:rsidR="00F11B58" w:rsidRDefault="00F11B58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Dendrologický průzkum</w:t>
      </w:r>
      <w:r w:rsidR="003A2940">
        <w:rPr>
          <w:rFonts w:ascii="Arial" w:hAnsi="Arial" w:cs="Arial"/>
          <w:sz w:val="22"/>
          <w:szCs w:val="22"/>
          <w:lang w:eastAsia="ar-SA"/>
        </w:rPr>
        <w:t xml:space="preserve">, </w:t>
      </w:r>
      <w:proofErr w:type="gramStart"/>
      <w:r w:rsidR="003A2940">
        <w:rPr>
          <w:rFonts w:ascii="Arial" w:hAnsi="Arial" w:cs="Arial"/>
          <w:sz w:val="22"/>
          <w:szCs w:val="22"/>
          <w:lang w:eastAsia="ar-SA"/>
        </w:rPr>
        <w:t>ing.</w:t>
      </w:r>
      <w:proofErr w:type="gramEnd"/>
      <w:r w:rsidR="003A2940">
        <w:rPr>
          <w:rFonts w:ascii="Arial" w:hAnsi="Arial" w:cs="Arial"/>
          <w:sz w:val="22"/>
          <w:szCs w:val="22"/>
          <w:lang w:eastAsia="ar-SA"/>
        </w:rPr>
        <w:t xml:space="preserve"> Petr Šiřina</w:t>
      </w:r>
    </w:p>
    <w:p w14:paraId="5EE09886" w14:textId="71C36FC5" w:rsidR="003A2940" w:rsidRPr="0095004C" w:rsidRDefault="003A2940" w:rsidP="00040ABF">
      <w:pPr>
        <w:pStyle w:val="04Tahomanormal12obyejn"/>
        <w:ind w:left="567"/>
        <w:rPr>
          <w:rFonts w:ascii="Arial" w:hAnsi="Arial" w:cs="Arial"/>
          <w:sz w:val="22"/>
          <w:szCs w:val="22"/>
          <w:lang w:eastAsia="ar-SA"/>
        </w:rPr>
      </w:pPr>
    </w:p>
    <w:p w14:paraId="5C26B93E" w14:textId="77777777" w:rsidR="00DD2ABC" w:rsidRPr="0095004C" w:rsidRDefault="00DD2ABC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 w:rsidRPr="0095004C">
        <w:rPr>
          <w:rFonts w:ascii="Arial" w:hAnsi="Arial" w:cs="Arial"/>
          <w:sz w:val="22"/>
          <w:szCs w:val="22"/>
          <w:lang w:eastAsia="ar-SA"/>
        </w:rPr>
        <w:t>Fotodokumentace provedená zpracovatelem dokumentace</w:t>
      </w:r>
    </w:p>
    <w:p w14:paraId="549D79F5" w14:textId="77777777" w:rsidR="00DD2ABC" w:rsidRPr="0095004C" w:rsidRDefault="00DD2ABC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 w:rsidRPr="0095004C">
        <w:rPr>
          <w:rFonts w:ascii="Arial" w:hAnsi="Arial" w:cs="Arial"/>
          <w:sz w:val="22"/>
          <w:szCs w:val="22"/>
          <w:lang w:eastAsia="ar-SA"/>
        </w:rPr>
        <w:t>Výkresová dokumentace sousedních stávajících objektů</w:t>
      </w:r>
    </w:p>
    <w:p w14:paraId="385C7E33" w14:textId="77777777" w:rsidR="00DD2ABC" w:rsidRPr="0095004C" w:rsidRDefault="00DD2ABC" w:rsidP="0095004C">
      <w:pPr>
        <w:pStyle w:val="04Tahomanormal12obyejn"/>
        <w:ind w:left="567"/>
        <w:rPr>
          <w:rFonts w:ascii="Arial" w:hAnsi="Arial" w:cs="Arial"/>
          <w:sz w:val="22"/>
          <w:szCs w:val="22"/>
          <w:lang w:eastAsia="ar-SA"/>
        </w:rPr>
      </w:pPr>
      <w:r w:rsidRPr="0095004C">
        <w:rPr>
          <w:rFonts w:ascii="Arial" w:hAnsi="Arial" w:cs="Arial"/>
          <w:sz w:val="22"/>
          <w:szCs w:val="22"/>
          <w:lang w:eastAsia="ar-SA"/>
        </w:rPr>
        <w:t xml:space="preserve">archiv </w:t>
      </w:r>
      <w:r w:rsidR="00DF4A37">
        <w:rPr>
          <w:rFonts w:ascii="Arial" w:hAnsi="Arial" w:cs="Arial"/>
          <w:sz w:val="22"/>
          <w:szCs w:val="22"/>
          <w:lang w:eastAsia="ar-SA"/>
        </w:rPr>
        <w:t>VŠB</w:t>
      </w:r>
    </w:p>
    <w:p w14:paraId="4F624E55" w14:textId="77777777" w:rsidR="00DD2ABC" w:rsidRPr="0095004C" w:rsidRDefault="00DD2ABC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 w:rsidRPr="0095004C">
        <w:rPr>
          <w:rFonts w:ascii="Arial" w:hAnsi="Arial" w:cs="Arial"/>
          <w:sz w:val="22"/>
          <w:szCs w:val="22"/>
          <w:lang w:eastAsia="ar-SA"/>
        </w:rPr>
        <w:t xml:space="preserve">Územní plán </w:t>
      </w:r>
      <w:r w:rsidR="00DF4A37">
        <w:rPr>
          <w:rFonts w:ascii="Arial" w:hAnsi="Arial" w:cs="Arial"/>
          <w:sz w:val="22"/>
          <w:szCs w:val="22"/>
          <w:lang w:eastAsia="ar-SA"/>
        </w:rPr>
        <w:t xml:space="preserve">Města Ostrava </w:t>
      </w:r>
    </w:p>
    <w:p w14:paraId="0963EAA0" w14:textId="77777777" w:rsidR="00DD2ABC" w:rsidRPr="0095004C" w:rsidRDefault="00DD2ABC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 w:rsidRPr="0095004C">
        <w:rPr>
          <w:rFonts w:ascii="Arial" w:hAnsi="Arial" w:cs="Arial"/>
          <w:sz w:val="22"/>
          <w:szCs w:val="22"/>
          <w:lang w:eastAsia="ar-SA"/>
        </w:rPr>
        <w:t>Orientační výpisy z katastru nemovitostí a obchodního rejstříku</w:t>
      </w:r>
    </w:p>
    <w:p w14:paraId="592CA423" w14:textId="77777777" w:rsidR="00DD2ABC" w:rsidRPr="0095004C" w:rsidRDefault="00DD2ABC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 w:rsidRPr="0095004C">
        <w:rPr>
          <w:rFonts w:ascii="Arial" w:hAnsi="Arial" w:cs="Arial"/>
          <w:sz w:val="22"/>
          <w:szCs w:val="22"/>
          <w:lang w:eastAsia="ar-SA"/>
        </w:rPr>
        <w:t>Požadavky investora</w:t>
      </w:r>
    </w:p>
    <w:p w14:paraId="20A1AC68" w14:textId="77777777" w:rsidR="00DD2ABC" w:rsidRDefault="00DD2ABC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 w:rsidRPr="0095004C">
        <w:rPr>
          <w:rFonts w:ascii="Arial" w:hAnsi="Arial" w:cs="Arial"/>
          <w:sz w:val="22"/>
          <w:szCs w:val="22"/>
          <w:lang w:eastAsia="ar-SA"/>
        </w:rPr>
        <w:t>Platná legislativa ČR</w:t>
      </w:r>
    </w:p>
    <w:p w14:paraId="755FD583" w14:textId="26519D52" w:rsidR="005A53CE" w:rsidRDefault="005A53CE" w:rsidP="00187A0B">
      <w:pPr>
        <w:pStyle w:val="04Tahomanormal12obyejn"/>
        <w:numPr>
          <w:ilvl w:val="0"/>
          <w:numId w:val="12"/>
        </w:numPr>
        <w:ind w:left="567" w:hanging="567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Dokumentace pro územní rozhodnutí, zpracovaná </w:t>
      </w:r>
      <w:r w:rsidR="003A2940">
        <w:rPr>
          <w:rFonts w:ascii="Arial" w:hAnsi="Arial" w:cs="Arial"/>
          <w:sz w:val="22"/>
          <w:szCs w:val="22"/>
          <w:lang w:eastAsia="ar-SA"/>
        </w:rPr>
        <w:t xml:space="preserve">společností </w:t>
      </w:r>
      <w:proofErr w:type="spellStart"/>
      <w:r w:rsidR="003A2940" w:rsidRPr="003A2940">
        <w:rPr>
          <w:rFonts w:ascii="Arial" w:hAnsi="Arial" w:cs="Arial"/>
          <w:sz w:val="22"/>
          <w:szCs w:val="22"/>
          <w:lang w:eastAsia="ar-SA"/>
        </w:rPr>
        <w:t>ArchiBIM</w:t>
      </w:r>
      <w:proofErr w:type="spellEnd"/>
      <w:r w:rsidR="003A2940" w:rsidRPr="003A2940">
        <w:rPr>
          <w:rFonts w:ascii="Arial" w:hAnsi="Arial" w:cs="Arial"/>
          <w:sz w:val="22"/>
          <w:szCs w:val="22"/>
          <w:lang w:eastAsia="ar-SA"/>
        </w:rPr>
        <w:t xml:space="preserve"> studio s.r.o.</w:t>
      </w:r>
      <w:r w:rsidR="003A2940">
        <w:rPr>
          <w:rFonts w:ascii="Arial" w:hAnsi="Arial" w:cs="Arial"/>
          <w:sz w:val="22"/>
          <w:szCs w:val="22"/>
          <w:lang w:eastAsia="ar-SA"/>
        </w:rPr>
        <w:t xml:space="preserve"> březen 2020.</w:t>
      </w:r>
    </w:p>
    <w:p w14:paraId="2295EA0C" w14:textId="77777777" w:rsidR="00A95109" w:rsidRDefault="00A95109" w:rsidP="00DD6E1F">
      <w:pPr>
        <w:shd w:val="clear" w:color="auto" w:fill="FFFFFF"/>
        <w:suppressAutoHyphens w:val="0"/>
        <w:spacing w:line="276" w:lineRule="auto"/>
      </w:pPr>
    </w:p>
    <w:bookmarkEnd w:id="36"/>
    <w:p w14:paraId="6C4081D5" w14:textId="77777777" w:rsidR="00AD2DC9" w:rsidRDefault="00AD2DC9" w:rsidP="00BE7002"/>
    <w:p w14:paraId="01C1C06B" w14:textId="77777777" w:rsidR="00A95109" w:rsidRDefault="00A95109" w:rsidP="00BE7002"/>
    <w:p w14:paraId="00FF7C0D" w14:textId="6A70009B" w:rsidR="00A95109" w:rsidRDefault="00653107">
      <w:r w:rsidRPr="00653107">
        <w:t xml:space="preserve">V Ostravě, </w:t>
      </w:r>
      <w:r w:rsidR="003A2940">
        <w:t>listopad</w:t>
      </w:r>
      <w:r w:rsidR="00557527">
        <w:t xml:space="preserve"> 2020</w:t>
      </w:r>
      <w:r w:rsidR="00557527">
        <w:tab/>
      </w:r>
      <w:r w:rsidRPr="00653107">
        <w:tab/>
      </w:r>
      <w:r w:rsidRPr="00653107">
        <w:tab/>
        <w:t xml:space="preserve">vypracoval: Ing. Martin </w:t>
      </w:r>
      <w:proofErr w:type="spellStart"/>
      <w:r w:rsidRPr="00653107">
        <w:t>Cieślar</w:t>
      </w:r>
      <w:proofErr w:type="spellEnd"/>
      <w:r w:rsidRPr="00653107">
        <w:t xml:space="preserve"> a kolektiv</w:t>
      </w:r>
    </w:p>
    <w:sectPr w:rsidR="00A95109" w:rsidSect="00C74DE0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A54FE2" w14:textId="77777777" w:rsidR="00C12616" w:rsidRDefault="00C12616">
      <w:r>
        <w:separator/>
      </w:r>
    </w:p>
  </w:endnote>
  <w:endnote w:type="continuationSeparator" w:id="0">
    <w:p w14:paraId="7E431C58" w14:textId="77777777" w:rsidR="00C12616" w:rsidRDefault="00C12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E0034" w14:textId="77777777" w:rsidR="00C12616" w:rsidRDefault="00C12616" w:rsidP="009308C7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13CA8FC1" w14:textId="5911661A" w:rsidR="00C12616" w:rsidRDefault="00C12616" w:rsidP="00425C35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 xml:space="preserve">arch. č.: </w:t>
    </w:r>
    <w:r w:rsidR="00FE2A86">
      <w:rPr>
        <w:sz w:val="18"/>
        <w:szCs w:val="18"/>
      </w:rPr>
      <w:t>20</w:t>
    </w:r>
    <w:r>
      <w:rPr>
        <w:sz w:val="18"/>
        <w:szCs w:val="18"/>
      </w:rPr>
      <w:t>-</w:t>
    </w:r>
    <w:proofErr w:type="gramStart"/>
    <w:r>
      <w:rPr>
        <w:sz w:val="18"/>
        <w:szCs w:val="18"/>
      </w:rPr>
      <w:t>0</w:t>
    </w:r>
    <w:r w:rsidR="00FE2A86">
      <w:rPr>
        <w:sz w:val="18"/>
        <w:szCs w:val="18"/>
      </w:rPr>
      <w:t>26</w:t>
    </w:r>
    <w:r>
      <w:rPr>
        <w:sz w:val="18"/>
        <w:szCs w:val="18"/>
      </w:rPr>
      <w:t>-</w:t>
    </w:r>
    <w:r w:rsidR="000958D2">
      <w:rPr>
        <w:sz w:val="18"/>
        <w:szCs w:val="18"/>
      </w:rPr>
      <w:t>4</w:t>
    </w:r>
    <w:r w:rsidR="0015278B">
      <w:rPr>
        <w:sz w:val="18"/>
        <w:szCs w:val="18"/>
      </w:rPr>
      <w:t>V</w:t>
    </w:r>
    <w:proofErr w:type="gramEnd"/>
    <w:r>
      <w:rPr>
        <w:sz w:val="18"/>
        <w:szCs w:val="18"/>
      </w:rPr>
      <w:t xml:space="preserve"> / A                                                                                                         </w:t>
    </w:r>
    <w:r>
      <w:rPr>
        <w:sz w:val="18"/>
        <w:szCs w:val="18"/>
      </w:rPr>
      <w:tab/>
      <w:t xml:space="preserve">strana </w:t>
    </w:r>
    <w:r w:rsidR="00151768"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 w:rsidR="00151768">
      <w:rPr>
        <w:sz w:val="18"/>
        <w:szCs w:val="18"/>
      </w:rPr>
      <w:fldChar w:fldCharType="separate"/>
    </w:r>
    <w:r w:rsidR="003E1484">
      <w:rPr>
        <w:noProof/>
        <w:sz w:val="18"/>
        <w:szCs w:val="18"/>
      </w:rPr>
      <w:t>2</w:t>
    </w:r>
    <w:r w:rsidR="00151768"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 w:rsidR="00151768"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 w:rsidR="00151768">
      <w:rPr>
        <w:sz w:val="18"/>
        <w:szCs w:val="18"/>
      </w:rPr>
      <w:fldChar w:fldCharType="separate"/>
    </w:r>
    <w:r w:rsidR="003E1484">
      <w:rPr>
        <w:noProof/>
        <w:sz w:val="18"/>
        <w:szCs w:val="18"/>
      </w:rPr>
      <w:t>6</w:t>
    </w:r>
    <w:r w:rsidR="00151768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C745C" w14:textId="77777777" w:rsidR="00C12616" w:rsidRDefault="00C12616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A1EFCD" w14:textId="77777777" w:rsidR="00C12616" w:rsidRDefault="00C126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46B486" w14:textId="77777777" w:rsidR="00C12616" w:rsidRDefault="00C12616">
      <w:r>
        <w:separator/>
      </w:r>
    </w:p>
  </w:footnote>
  <w:footnote w:type="continuationSeparator" w:id="0">
    <w:p w14:paraId="13EC2F5B" w14:textId="77777777" w:rsidR="00C12616" w:rsidRDefault="00C126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DC50B" w14:textId="77777777" w:rsidR="00C12616" w:rsidRPr="00EE61AF" w:rsidRDefault="00C12616" w:rsidP="00EE61AF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0F214F" w14:textId="77777777" w:rsidR="00C12616" w:rsidRDefault="00C12616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0726E41F" wp14:editId="7A0A3C18">
          <wp:simplePos x="0" y="0"/>
          <wp:positionH relativeFrom="column">
            <wp:posOffset>1266825</wp:posOffset>
          </wp:positionH>
          <wp:positionV relativeFrom="paragraph">
            <wp:posOffset>-3175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00790D" w14:textId="77777777" w:rsidR="00C12616" w:rsidRDefault="00C12616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CC321" w14:textId="77777777" w:rsidR="00C12616" w:rsidRDefault="00C12616" w:rsidP="00C16509">
    <w:pPr>
      <w:pStyle w:val="Zhlav"/>
      <w:rPr>
        <w:sz w:val="18"/>
        <w:szCs w:val="18"/>
      </w:rPr>
    </w:pPr>
  </w:p>
  <w:p w14:paraId="2806AD2B" w14:textId="7F54688B" w:rsidR="002A6FB7" w:rsidRDefault="00FE2A86" w:rsidP="00043CAD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 w:rsidRPr="00FE2A86">
      <w:rPr>
        <w:sz w:val="18"/>
        <w:szCs w:val="18"/>
      </w:rPr>
      <w:t>Centrum Energetických a Environmentálních Technologií – Explorer (</w:t>
    </w:r>
    <w:proofErr w:type="spellStart"/>
    <w:r w:rsidRPr="00FE2A86">
      <w:rPr>
        <w:sz w:val="18"/>
        <w:szCs w:val="18"/>
      </w:rPr>
      <w:t>CEETe</w:t>
    </w:r>
    <w:proofErr w:type="spellEnd"/>
    <w:r w:rsidRPr="00FE2A86">
      <w:rPr>
        <w:sz w:val="18"/>
        <w:szCs w:val="18"/>
      </w:rPr>
      <w:t>)</w:t>
    </w:r>
  </w:p>
  <w:p w14:paraId="232E1ED8" w14:textId="51BE3DCC" w:rsidR="00C12616" w:rsidRDefault="00C12616" w:rsidP="00043CAD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</w:t>
    </w:r>
    <w:r w:rsidR="002A6FB7">
      <w:rPr>
        <w:sz w:val="18"/>
        <w:szCs w:val="18"/>
      </w:rPr>
      <w:t xml:space="preserve"> </w:t>
    </w:r>
    <w:r w:rsidR="00B97C4A">
      <w:rPr>
        <w:sz w:val="18"/>
        <w:szCs w:val="18"/>
      </w:rPr>
      <w:t xml:space="preserve">vodoprávního </w:t>
    </w:r>
    <w:r w:rsidR="002A6FB7">
      <w:rPr>
        <w:sz w:val="18"/>
        <w:szCs w:val="18"/>
      </w:rPr>
      <w:t>stavebního povolení</w:t>
    </w:r>
  </w:p>
  <w:p w14:paraId="3B61FE3D" w14:textId="77777777" w:rsidR="00C12616" w:rsidRDefault="00C12616" w:rsidP="00043CAD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A. Průvodní zpráva</w:t>
    </w:r>
  </w:p>
  <w:p w14:paraId="396345B9" w14:textId="77777777" w:rsidR="00C12616" w:rsidRPr="00043CAD" w:rsidRDefault="00C12616" w:rsidP="00043CAD">
    <w:pPr>
      <w:pStyle w:val="Zhlav"/>
      <w:rPr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E2C30" w14:textId="77777777" w:rsidR="00C12616" w:rsidRDefault="00C1261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adpis1petr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3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14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15" w15:restartNumberingAfterBreak="0">
    <w:nsid w:val="0D0652F4"/>
    <w:multiLevelType w:val="hybridMultilevel"/>
    <w:tmpl w:val="1C26621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B21CB1"/>
    <w:multiLevelType w:val="hybridMultilevel"/>
    <w:tmpl w:val="ECE218F6"/>
    <w:lvl w:ilvl="0" w:tplc="60BC79FC">
      <w:start w:val="1"/>
      <w:numFmt w:val="decimal"/>
      <w:lvlText w:val="[%1]"/>
      <w:lvlJc w:val="left"/>
      <w:pPr>
        <w:ind w:left="1920" w:hanging="360"/>
      </w:pPr>
      <w:rPr>
        <w:rFonts w:ascii="Arial" w:hAnsi="Arial" w:cs="Arial" w:hint="default"/>
      </w:rPr>
    </w:lvl>
    <w:lvl w:ilvl="1" w:tplc="EF10FE36">
      <w:numFmt w:val="bullet"/>
      <w:lvlText w:val="-"/>
      <w:lvlJc w:val="left"/>
      <w:pPr>
        <w:ind w:left="1222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16142E0E"/>
    <w:multiLevelType w:val="hybridMultilevel"/>
    <w:tmpl w:val="3AB23F84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C76DDD"/>
    <w:multiLevelType w:val="hybridMultilevel"/>
    <w:tmpl w:val="FDA41C4E"/>
    <w:lvl w:ilvl="0" w:tplc="26BC52E8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EE74D1E"/>
    <w:multiLevelType w:val="hybridMultilevel"/>
    <w:tmpl w:val="7DBE8982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253115"/>
    <w:multiLevelType w:val="hybridMultilevel"/>
    <w:tmpl w:val="653C2B7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A5B6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C74B00"/>
    <w:multiLevelType w:val="hybridMultilevel"/>
    <w:tmpl w:val="EE7CB468"/>
    <w:lvl w:ilvl="0" w:tplc="B2120B82">
      <w:start w:val="1"/>
      <w:numFmt w:val="decimal"/>
      <w:pStyle w:val="Nadpis2"/>
      <w:lvlText w:val="A.1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7E4A0C"/>
    <w:multiLevelType w:val="hybridMultilevel"/>
    <w:tmpl w:val="071ABEAE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BC69DF"/>
    <w:multiLevelType w:val="hybridMultilevel"/>
    <w:tmpl w:val="CF628C4C"/>
    <w:lvl w:ilvl="0" w:tplc="00000003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FFC77C3"/>
    <w:multiLevelType w:val="hybridMultilevel"/>
    <w:tmpl w:val="FFC6F7B2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3C6E5A"/>
    <w:multiLevelType w:val="hybridMultilevel"/>
    <w:tmpl w:val="3F24B078"/>
    <w:lvl w:ilvl="0" w:tplc="A866F164">
      <w:start w:val="1"/>
      <w:numFmt w:val="lowerLetter"/>
      <w:lvlText w:val="%1)"/>
      <w:lvlJc w:val="left"/>
      <w:pPr>
        <w:ind w:left="1071" w:hanging="711"/>
      </w:pPr>
      <w:rPr>
        <w:rFonts w:ascii="Arial" w:eastAsia="Times New Roman" w:hAnsi="Arial" w:cs="Arial" w:hint="default"/>
        <w:color w:val="0000FF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5F0C6B"/>
    <w:multiLevelType w:val="hybridMultilevel"/>
    <w:tmpl w:val="1F6A859A"/>
    <w:lvl w:ilvl="0" w:tplc="46FE00F8">
      <w:start w:val="1"/>
      <w:numFmt w:val="decimal"/>
      <w:pStyle w:val="Podnadpis"/>
      <w:lvlText w:val="i 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F00819"/>
    <w:multiLevelType w:val="hybridMultilevel"/>
    <w:tmpl w:val="C8BEB350"/>
    <w:lvl w:ilvl="0" w:tplc="00000003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089638F"/>
    <w:multiLevelType w:val="hybridMultilevel"/>
    <w:tmpl w:val="73F4E4D4"/>
    <w:lvl w:ilvl="0" w:tplc="3252C3B2">
      <w:start w:val="1"/>
      <w:numFmt w:val="decimal"/>
      <w:pStyle w:val="Nadpis1"/>
      <w:lvlText w:val="A. %1"/>
      <w:lvlJc w:val="left"/>
      <w:pPr>
        <w:ind w:left="24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4311BAF"/>
    <w:multiLevelType w:val="hybridMultilevel"/>
    <w:tmpl w:val="66369F56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DA31E5"/>
    <w:multiLevelType w:val="hybridMultilevel"/>
    <w:tmpl w:val="B9CA2EAC"/>
    <w:lvl w:ilvl="0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F0E5E88"/>
    <w:multiLevelType w:val="hybridMultilevel"/>
    <w:tmpl w:val="AA54C1EA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A519F4"/>
    <w:multiLevelType w:val="hybridMultilevel"/>
    <w:tmpl w:val="B81A6A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FEA658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C13799"/>
    <w:multiLevelType w:val="hybridMultilevel"/>
    <w:tmpl w:val="5B680024"/>
    <w:lvl w:ilvl="0" w:tplc="D4963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160143"/>
    <w:multiLevelType w:val="hybridMultilevel"/>
    <w:tmpl w:val="D7601C78"/>
    <w:lvl w:ilvl="0" w:tplc="78AAA83E">
      <w:start w:val="1"/>
      <w:numFmt w:val="lowerLetter"/>
      <w:lvlText w:val="%1)"/>
      <w:lvlJc w:val="left"/>
      <w:pPr>
        <w:ind w:left="1071" w:hanging="711"/>
      </w:pPr>
      <w:rPr>
        <w:rFonts w:ascii="Arial" w:eastAsia="Times New Roman" w:hAnsi="Arial" w:cs="Arial" w:hint="default"/>
        <w:color w:val="0000FF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3"/>
  </w:num>
  <w:num w:numId="5">
    <w:abstractNumId w:val="14"/>
  </w:num>
  <w:num w:numId="6">
    <w:abstractNumId w:val="28"/>
  </w:num>
  <w:num w:numId="7">
    <w:abstractNumId w:val="21"/>
  </w:num>
  <w:num w:numId="8">
    <w:abstractNumId w:val="18"/>
  </w:num>
  <w:num w:numId="9">
    <w:abstractNumId w:val="18"/>
    <w:lvlOverride w:ilvl="0">
      <w:startOverride w:val="1"/>
    </w:lvlOverride>
  </w:num>
  <w:num w:numId="10">
    <w:abstractNumId w:val="26"/>
  </w:num>
  <w:num w:numId="11">
    <w:abstractNumId w:val="20"/>
  </w:num>
  <w:num w:numId="12">
    <w:abstractNumId w:val="16"/>
  </w:num>
  <w:num w:numId="13">
    <w:abstractNumId w:val="22"/>
  </w:num>
  <w:num w:numId="14">
    <w:abstractNumId w:val="30"/>
  </w:num>
  <w:num w:numId="15">
    <w:abstractNumId w:val="27"/>
  </w:num>
  <w:num w:numId="16">
    <w:abstractNumId w:val="23"/>
  </w:num>
  <w:num w:numId="17">
    <w:abstractNumId w:val="31"/>
  </w:num>
  <w:num w:numId="18">
    <w:abstractNumId w:val="24"/>
  </w:num>
  <w:num w:numId="19">
    <w:abstractNumId w:val="17"/>
  </w:num>
  <w:num w:numId="20">
    <w:abstractNumId w:val="19"/>
  </w:num>
  <w:num w:numId="21">
    <w:abstractNumId w:val="29"/>
  </w:num>
  <w:num w:numId="22">
    <w:abstractNumId w:val="18"/>
    <w:lvlOverride w:ilvl="0">
      <w:startOverride w:val="1"/>
    </w:lvlOverride>
  </w:num>
  <w:num w:numId="23">
    <w:abstractNumId w:val="18"/>
    <w:lvlOverride w:ilvl="0">
      <w:startOverride w:val="1"/>
    </w:lvlOverride>
  </w:num>
  <w:num w:numId="24">
    <w:abstractNumId w:val="18"/>
    <w:lvlOverride w:ilvl="0">
      <w:startOverride w:val="1"/>
    </w:lvlOverride>
  </w:num>
  <w:num w:numId="25">
    <w:abstractNumId w:val="33"/>
  </w:num>
  <w:num w:numId="26">
    <w:abstractNumId w:val="32"/>
  </w:num>
  <w:num w:numId="27">
    <w:abstractNumId w:val="15"/>
  </w:num>
  <w:num w:numId="28">
    <w:abstractNumId w:val="34"/>
  </w:num>
  <w:num w:numId="29">
    <w:abstractNumId w:val="2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6E8"/>
    <w:rsid w:val="000017D2"/>
    <w:rsid w:val="00001806"/>
    <w:rsid w:val="0001205B"/>
    <w:rsid w:val="000123A8"/>
    <w:rsid w:val="000170D1"/>
    <w:rsid w:val="000174C8"/>
    <w:rsid w:val="00020D2F"/>
    <w:rsid w:val="00022770"/>
    <w:rsid w:val="0002492B"/>
    <w:rsid w:val="00025292"/>
    <w:rsid w:val="00026A83"/>
    <w:rsid w:val="00031510"/>
    <w:rsid w:val="00035C38"/>
    <w:rsid w:val="00040649"/>
    <w:rsid w:val="00040ABF"/>
    <w:rsid w:val="00040F77"/>
    <w:rsid w:val="00042F8B"/>
    <w:rsid w:val="000436E8"/>
    <w:rsid w:val="00043CAD"/>
    <w:rsid w:val="00044425"/>
    <w:rsid w:val="00045A73"/>
    <w:rsid w:val="000507CA"/>
    <w:rsid w:val="000510D0"/>
    <w:rsid w:val="000525F7"/>
    <w:rsid w:val="00055E4C"/>
    <w:rsid w:val="0005617E"/>
    <w:rsid w:val="00060366"/>
    <w:rsid w:val="00064747"/>
    <w:rsid w:val="00070943"/>
    <w:rsid w:val="0007165A"/>
    <w:rsid w:val="00071987"/>
    <w:rsid w:val="00075962"/>
    <w:rsid w:val="00081E51"/>
    <w:rsid w:val="00082ECE"/>
    <w:rsid w:val="00091754"/>
    <w:rsid w:val="00091B65"/>
    <w:rsid w:val="000958D2"/>
    <w:rsid w:val="000977CC"/>
    <w:rsid w:val="000A1CB8"/>
    <w:rsid w:val="000A4B03"/>
    <w:rsid w:val="000B3883"/>
    <w:rsid w:val="000B3FEC"/>
    <w:rsid w:val="000B5185"/>
    <w:rsid w:val="000B78EA"/>
    <w:rsid w:val="000B7AE3"/>
    <w:rsid w:val="000C4431"/>
    <w:rsid w:val="000C5338"/>
    <w:rsid w:val="000C7994"/>
    <w:rsid w:val="000C7D76"/>
    <w:rsid w:val="000D04A7"/>
    <w:rsid w:val="000D0BD0"/>
    <w:rsid w:val="000D3F8D"/>
    <w:rsid w:val="000D4667"/>
    <w:rsid w:val="000E5A71"/>
    <w:rsid w:val="000F19C7"/>
    <w:rsid w:val="000F1AF6"/>
    <w:rsid w:val="000F28C6"/>
    <w:rsid w:val="000F3437"/>
    <w:rsid w:val="000F3AAA"/>
    <w:rsid w:val="000F6850"/>
    <w:rsid w:val="001021DB"/>
    <w:rsid w:val="001103BA"/>
    <w:rsid w:val="00114FD8"/>
    <w:rsid w:val="00120551"/>
    <w:rsid w:val="00122FF4"/>
    <w:rsid w:val="00130953"/>
    <w:rsid w:val="00134F0B"/>
    <w:rsid w:val="001355B8"/>
    <w:rsid w:val="001437BB"/>
    <w:rsid w:val="00143FDF"/>
    <w:rsid w:val="001457C1"/>
    <w:rsid w:val="0014790C"/>
    <w:rsid w:val="00151768"/>
    <w:rsid w:val="0015278B"/>
    <w:rsid w:val="001532A9"/>
    <w:rsid w:val="00154AC9"/>
    <w:rsid w:val="00154D9E"/>
    <w:rsid w:val="001615F6"/>
    <w:rsid w:val="00161B90"/>
    <w:rsid w:val="00166B5C"/>
    <w:rsid w:val="001677E9"/>
    <w:rsid w:val="00170336"/>
    <w:rsid w:val="0017136B"/>
    <w:rsid w:val="00172603"/>
    <w:rsid w:val="0017271C"/>
    <w:rsid w:val="0017555A"/>
    <w:rsid w:val="00177933"/>
    <w:rsid w:val="001838B6"/>
    <w:rsid w:val="001849AA"/>
    <w:rsid w:val="00187A0B"/>
    <w:rsid w:val="00190BF4"/>
    <w:rsid w:val="001919FB"/>
    <w:rsid w:val="00193A4C"/>
    <w:rsid w:val="00194593"/>
    <w:rsid w:val="00194F26"/>
    <w:rsid w:val="00197118"/>
    <w:rsid w:val="00197AEE"/>
    <w:rsid w:val="001A1178"/>
    <w:rsid w:val="001A2257"/>
    <w:rsid w:val="001A5574"/>
    <w:rsid w:val="001A5A8C"/>
    <w:rsid w:val="001A6B91"/>
    <w:rsid w:val="001B007A"/>
    <w:rsid w:val="001B1F46"/>
    <w:rsid w:val="001C0866"/>
    <w:rsid w:val="001C2087"/>
    <w:rsid w:val="001C2657"/>
    <w:rsid w:val="001C3B44"/>
    <w:rsid w:val="001C3BA8"/>
    <w:rsid w:val="001C50A0"/>
    <w:rsid w:val="001C6461"/>
    <w:rsid w:val="001C64B5"/>
    <w:rsid w:val="001D1AA8"/>
    <w:rsid w:val="001D1E5D"/>
    <w:rsid w:val="001D2888"/>
    <w:rsid w:val="001D43DC"/>
    <w:rsid w:val="001D5376"/>
    <w:rsid w:val="001D719C"/>
    <w:rsid w:val="001E0C74"/>
    <w:rsid w:val="001E3DD8"/>
    <w:rsid w:val="001E66A4"/>
    <w:rsid w:val="001E71BD"/>
    <w:rsid w:val="001E74E0"/>
    <w:rsid w:val="001F369B"/>
    <w:rsid w:val="001F4ECA"/>
    <w:rsid w:val="001F77B7"/>
    <w:rsid w:val="001F7AE2"/>
    <w:rsid w:val="00203296"/>
    <w:rsid w:val="00207899"/>
    <w:rsid w:val="002117C9"/>
    <w:rsid w:val="00212727"/>
    <w:rsid w:val="00214A65"/>
    <w:rsid w:val="00215891"/>
    <w:rsid w:val="002208A4"/>
    <w:rsid w:val="002242E3"/>
    <w:rsid w:val="002251AF"/>
    <w:rsid w:val="00225BFC"/>
    <w:rsid w:val="00226AA9"/>
    <w:rsid w:val="00226C72"/>
    <w:rsid w:val="00226D33"/>
    <w:rsid w:val="0023031D"/>
    <w:rsid w:val="00234D66"/>
    <w:rsid w:val="00236EA8"/>
    <w:rsid w:val="00237597"/>
    <w:rsid w:val="00237974"/>
    <w:rsid w:val="0024220E"/>
    <w:rsid w:val="0024449E"/>
    <w:rsid w:val="00244B4B"/>
    <w:rsid w:val="0024634B"/>
    <w:rsid w:val="00246629"/>
    <w:rsid w:val="002468CA"/>
    <w:rsid w:val="0025348B"/>
    <w:rsid w:val="00254BB7"/>
    <w:rsid w:val="00262349"/>
    <w:rsid w:val="00264C85"/>
    <w:rsid w:val="00266984"/>
    <w:rsid w:val="0027124B"/>
    <w:rsid w:val="002750AE"/>
    <w:rsid w:val="00282260"/>
    <w:rsid w:val="002830F9"/>
    <w:rsid w:val="00283A2A"/>
    <w:rsid w:val="0028477E"/>
    <w:rsid w:val="002A04C9"/>
    <w:rsid w:val="002A068D"/>
    <w:rsid w:val="002A2F04"/>
    <w:rsid w:val="002A3C66"/>
    <w:rsid w:val="002A6FB7"/>
    <w:rsid w:val="002A7069"/>
    <w:rsid w:val="002B1596"/>
    <w:rsid w:val="002B2DD4"/>
    <w:rsid w:val="002B2F91"/>
    <w:rsid w:val="002B3B7B"/>
    <w:rsid w:val="002C2CA3"/>
    <w:rsid w:val="002C4818"/>
    <w:rsid w:val="002C54F8"/>
    <w:rsid w:val="002C738C"/>
    <w:rsid w:val="002C73A9"/>
    <w:rsid w:val="002E0163"/>
    <w:rsid w:val="002E136C"/>
    <w:rsid w:val="002E223D"/>
    <w:rsid w:val="002E4B8A"/>
    <w:rsid w:val="002E5877"/>
    <w:rsid w:val="002E7861"/>
    <w:rsid w:val="002F1885"/>
    <w:rsid w:val="002F6843"/>
    <w:rsid w:val="00311136"/>
    <w:rsid w:val="0031425B"/>
    <w:rsid w:val="00314C68"/>
    <w:rsid w:val="00317470"/>
    <w:rsid w:val="00317E76"/>
    <w:rsid w:val="0032388F"/>
    <w:rsid w:val="00323F4D"/>
    <w:rsid w:val="00326B70"/>
    <w:rsid w:val="00330641"/>
    <w:rsid w:val="00335014"/>
    <w:rsid w:val="00336428"/>
    <w:rsid w:val="00336B02"/>
    <w:rsid w:val="00336D30"/>
    <w:rsid w:val="00337294"/>
    <w:rsid w:val="00337883"/>
    <w:rsid w:val="00337F84"/>
    <w:rsid w:val="003404E0"/>
    <w:rsid w:val="003408EA"/>
    <w:rsid w:val="00340A76"/>
    <w:rsid w:val="00341940"/>
    <w:rsid w:val="0034554F"/>
    <w:rsid w:val="00345828"/>
    <w:rsid w:val="00364CD5"/>
    <w:rsid w:val="00367BC6"/>
    <w:rsid w:val="00370F1B"/>
    <w:rsid w:val="00372D25"/>
    <w:rsid w:val="00372D9F"/>
    <w:rsid w:val="00372E48"/>
    <w:rsid w:val="00373291"/>
    <w:rsid w:val="00381EB6"/>
    <w:rsid w:val="00387218"/>
    <w:rsid w:val="00387E64"/>
    <w:rsid w:val="00393BC4"/>
    <w:rsid w:val="003949C2"/>
    <w:rsid w:val="00394B16"/>
    <w:rsid w:val="003954D1"/>
    <w:rsid w:val="00396EC9"/>
    <w:rsid w:val="0039783A"/>
    <w:rsid w:val="003A075A"/>
    <w:rsid w:val="003A2940"/>
    <w:rsid w:val="003A3E8B"/>
    <w:rsid w:val="003A5F7C"/>
    <w:rsid w:val="003B39FD"/>
    <w:rsid w:val="003B691D"/>
    <w:rsid w:val="003B6DE7"/>
    <w:rsid w:val="003C0A6B"/>
    <w:rsid w:val="003C4CF9"/>
    <w:rsid w:val="003D1BE2"/>
    <w:rsid w:val="003D6DF6"/>
    <w:rsid w:val="003E1484"/>
    <w:rsid w:val="003E57D6"/>
    <w:rsid w:val="003F02C3"/>
    <w:rsid w:val="003F0B64"/>
    <w:rsid w:val="003F42D3"/>
    <w:rsid w:val="004000AB"/>
    <w:rsid w:val="004076D7"/>
    <w:rsid w:val="004111CE"/>
    <w:rsid w:val="00413061"/>
    <w:rsid w:val="004132C4"/>
    <w:rsid w:val="00415E35"/>
    <w:rsid w:val="004175B7"/>
    <w:rsid w:val="004211C7"/>
    <w:rsid w:val="004250D6"/>
    <w:rsid w:val="00425C35"/>
    <w:rsid w:val="00430A9C"/>
    <w:rsid w:val="00430DCF"/>
    <w:rsid w:val="004376F1"/>
    <w:rsid w:val="00442278"/>
    <w:rsid w:val="00442784"/>
    <w:rsid w:val="00445430"/>
    <w:rsid w:val="004468C8"/>
    <w:rsid w:val="0045165D"/>
    <w:rsid w:val="004526AE"/>
    <w:rsid w:val="00457740"/>
    <w:rsid w:val="00460084"/>
    <w:rsid w:val="004642E9"/>
    <w:rsid w:val="00464A2A"/>
    <w:rsid w:val="00466BEA"/>
    <w:rsid w:val="00472B32"/>
    <w:rsid w:val="004758A2"/>
    <w:rsid w:val="0047621C"/>
    <w:rsid w:val="004763FF"/>
    <w:rsid w:val="00477F11"/>
    <w:rsid w:val="004809AC"/>
    <w:rsid w:val="00481DED"/>
    <w:rsid w:val="00483DF3"/>
    <w:rsid w:val="0048709B"/>
    <w:rsid w:val="0049105F"/>
    <w:rsid w:val="00492310"/>
    <w:rsid w:val="00492D67"/>
    <w:rsid w:val="00492F6B"/>
    <w:rsid w:val="004A198C"/>
    <w:rsid w:val="004A32D9"/>
    <w:rsid w:val="004A3B92"/>
    <w:rsid w:val="004A4769"/>
    <w:rsid w:val="004A521E"/>
    <w:rsid w:val="004A6FB2"/>
    <w:rsid w:val="004B1C4A"/>
    <w:rsid w:val="004B2E5E"/>
    <w:rsid w:val="004B4486"/>
    <w:rsid w:val="004B6444"/>
    <w:rsid w:val="004C11FD"/>
    <w:rsid w:val="004C426E"/>
    <w:rsid w:val="004C4BA4"/>
    <w:rsid w:val="004C6073"/>
    <w:rsid w:val="004C6F87"/>
    <w:rsid w:val="004D1844"/>
    <w:rsid w:val="004D28FB"/>
    <w:rsid w:val="004D73DA"/>
    <w:rsid w:val="004D74DC"/>
    <w:rsid w:val="004D7FA8"/>
    <w:rsid w:val="004E0D36"/>
    <w:rsid w:val="004E216C"/>
    <w:rsid w:val="004E2750"/>
    <w:rsid w:val="004E6F17"/>
    <w:rsid w:val="004E7855"/>
    <w:rsid w:val="004F189C"/>
    <w:rsid w:val="004F26FD"/>
    <w:rsid w:val="004F2B6E"/>
    <w:rsid w:val="004F39C8"/>
    <w:rsid w:val="004F6D27"/>
    <w:rsid w:val="005023F2"/>
    <w:rsid w:val="0050369C"/>
    <w:rsid w:val="00511D28"/>
    <w:rsid w:val="005125A0"/>
    <w:rsid w:val="00514C1F"/>
    <w:rsid w:val="00515A9E"/>
    <w:rsid w:val="00522D2B"/>
    <w:rsid w:val="005301F0"/>
    <w:rsid w:val="00531AEB"/>
    <w:rsid w:val="00531E03"/>
    <w:rsid w:val="005404BF"/>
    <w:rsid w:val="005431F4"/>
    <w:rsid w:val="0054635A"/>
    <w:rsid w:val="005472BB"/>
    <w:rsid w:val="00550E8B"/>
    <w:rsid w:val="00555954"/>
    <w:rsid w:val="00557527"/>
    <w:rsid w:val="005621A6"/>
    <w:rsid w:val="005639FC"/>
    <w:rsid w:val="00563F1D"/>
    <w:rsid w:val="00564A3E"/>
    <w:rsid w:val="0057054E"/>
    <w:rsid w:val="00572F25"/>
    <w:rsid w:val="00574FC7"/>
    <w:rsid w:val="00575F30"/>
    <w:rsid w:val="0057665B"/>
    <w:rsid w:val="00576B78"/>
    <w:rsid w:val="005845AF"/>
    <w:rsid w:val="0058484A"/>
    <w:rsid w:val="00587A0E"/>
    <w:rsid w:val="00591F46"/>
    <w:rsid w:val="005A088F"/>
    <w:rsid w:val="005A1E12"/>
    <w:rsid w:val="005A212C"/>
    <w:rsid w:val="005A53CE"/>
    <w:rsid w:val="005A5BD8"/>
    <w:rsid w:val="005A66EC"/>
    <w:rsid w:val="005B1D56"/>
    <w:rsid w:val="005B291E"/>
    <w:rsid w:val="005B5329"/>
    <w:rsid w:val="005B5536"/>
    <w:rsid w:val="005B7E50"/>
    <w:rsid w:val="005C1DC4"/>
    <w:rsid w:val="005C2FB8"/>
    <w:rsid w:val="005C3482"/>
    <w:rsid w:val="005D1625"/>
    <w:rsid w:val="005D1706"/>
    <w:rsid w:val="005D33A7"/>
    <w:rsid w:val="005D4E50"/>
    <w:rsid w:val="005D5D97"/>
    <w:rsid w:val="005E0D7E"/>
    <w:rsid w:val="005E1507"/>
    <w:rsid w:val="005E22DA"/>
    <w:rsid w:val="005E324E"/>
    <w:rsid w:val="005E5ACC"/>
    <w:rsid w:val="005F10C4"/>
    <w:rsid w:val="005F257B"/>
    <w:rsid w:val="005F3857"/>
    <w:rsid w:val="005F4798"/>
    <w:rsid w:val="00603034"/>
    <w:rsid w:val="00607049"/>
    <w:rsid w:val="006126E6"/>
    <w:rsid w:val="00614677"/>
    <w:rsid w:val="00616B80"/>
    <w:rsid w:val="00617102"/>
    <w:rsid w:val="0062554B"/>
    <w:rsid w:val="00626583"/>
    <w:rsid w:val="00640F87"/>
    <w:rsid w:val="006422FE"/>
    <w:rsid w:val="00645165"/>
    <w:rsid w:val="0064667E"/>
    <w:rsid w:val="00647100"/>
    <w:rsid w:val="006502CF"/>
    <w:rsid w:val="00650A0F"/>
    <w:rsid w:val="00653107"/>
    <w:rsid w:val="00666A33"/>
    <w:rsid w:val="00666E14"/>
    <w:rsid w:val="00670E58"/>
    <w:rsid w:val="006741AA"/>
    <w:rsid w:val="00676E14"/>
    <w:rsid w:val="00677924"/>
    <w:rsid w:val="006809B7"/>
    <w:rsid w:val="0068236A"/>
    <w:rsid w:val="00684381"/>
    <w:rsid w:val="00691A26"/>
    <w:rsid w:val="006942C5"/>
    <w:rsid w:val="006952F3"/>
    <w:rsid w:val="006960C7"/>
    <w:rsid w:val="006961D2"/>
    <w:rsid w:val="00697DBC"/>
    <w:rsid w:val="006A2E26"/>
    <w:rsid w:val="006A325D"/>
    <w:rsid w:val="006A5295"/>
    <w:rsid w:val="006A678C"/>
    <w:rsid w:val="006A6F1E"/>
    <w:rsid w:val="006A7EF1"/>
    <w:rsid w:val="006B19E7"/>
    <w:rsid w:val="006B32D3"/>
    <w:rsid w:val="006B3A71"/>
    <w:rsid w:val="006B74F5"/>
    <w:rsid w:val="006B7839"/>
    <w:rsid w:val="006C0409"/>
    <w:rsid w:val="006C1CA1"/>
    <w:rsid w:val="006C4616"/>
    <w:rsid w:val="006C62CB"/>
    <w:rsid w:val="006D1DD2"/>
    <w:rsid w:val="006D29DA"/>
    <w:rsid w:val="006D63FB"/>
    <w:rsid w:val="006D685A"/>
    <w:rsid w:val="006E16D8"/>
    <w:rsid w:val="006E4AD7"/>
    <w:rsid w:val="006E753E"/>
    <w:rsid w:val="006E77FE"/>
    <w:rsid w:val="006F5A21"/>
    <w:rsid w:val="006F73FD"/>
    <w:rsid w:val="0070217F"/>
    <w:rsid w:val="00703C5F"/>
    <w:rsid w:val="007108CF"/>
    <w:rsid w:val="00711E86"/>
    <w:rsid w:val="00712040"/>
    <w:rsid w:val="00714B15"/>
    <w:rsid w:val="007208FD"/>
    <w:rsid w:val="007214F2"/>
    <w:rsid w:val="00726644"/>
    <w:rsid w:val="00727151"/>
    <w:rsid w:val="0072781D"/>
    <w:rsid w:val="00731866"/>
    <w:rsid w:val="0073198F"/>
    <w:rsid w:val="00735948"/>
    <w:rsid w:val="00740DC2"/>
    <w:rsid w:val="007410FB"/>
    <w:rsid w:val="00742723"/>
    <w:rsid w:val="00746562"/>
    <w:rsid w:val="00746B24"/>
    <w:rsid w:val="007506C4"/>
    <w:rsid w:val="007527D8"/>
    <w:rsid w:val="0075711D"/>
    <w:rsid w:val="0076269A"/>
    <w:rsid w:val="00765BD7"/>
    <w:rsid w:val="00770F31"/>
    <w:rsid w:val="00771040"/>
    <w:rsid w:val="00771797"/>
    <w:rsid w:val="007718C6"/>
    <w:rsid w:val="00776026"/>
    <w:rsid w:val="00776040"/>
    <w:rsid w:val="007769A6"/>
    <w:rsid w:val="0077715D"/>
    <w:rsid w:val="0078008F"/>
    <w:rsid w:val="00781086"/>
    <w:rsid w:val="007839F1"/>
    <w:rsid w:val="00784C68"/>
    <w:rsid w:val="007912AE"/>
    <w:rsid w:val="007919A0"/>
    <w:rsid w:val="00793929"/>
    <w:rsid w:val="0079475F"/>
    <w:rsid w:val="007A1052"/>
    <w:rsid w:val="007A14D8"/>
    <w:rsid w:val="007A2222"/>
    <w:rsid w:val="007A2237"/>
    <w:rsid w:val="007B153E"/>
    <w:rsid w:val="007B323A"/>
    <w:rsid w:val="007B6E5D"/>
    <w:rsid w:val="007C2608"/>
    <w:rsid w:val="007C2E8C"/>
    <w:rsid w:val="007C3367"/>
    <w:rsid w:val="007C3B74"/>
    <w:rsid w:val="007C436A"/>
    <w:rsid w:val="007C7013"/>
    <w:rsid w:val="007C7CE1"/>
    <w:rsid w:val="007D155C"/>
    <w:rsid w:val="007D4FD7"/>
    <w:rsid w:val="007D5249"/>
    <w:rsid w:val="007D57EA"/>
    <w:rsid w:val="007D5ED1"/>
    <w:rsid w:val="007D7749"/>
    <w:rsid w:val="007E2006"/>
    <w:rsid w:val="007E27AB"/>
    <w:rsid w:val="007E4F4C"/>
    <w:rsid w:val="007E5AAA"/>
    <w:rsid w:val="007E76E8"/>
    <w:rsid w:val="007F17B0"/>
    <w:rsid w:val="007F194F"/>
    <w:rsid w:val="007F19FF"/>
    <w:rsid w:val="007F5BA9"/>
    <w:rsid w:val="007F6127"/>
    <w:rsid w:val="007F746B"/>
    <w:rsid w:val="00800393"/>
    <w:rsid w:val="008007FC"/>
    <w:rsid w:val="00801D9C"/>
    <w:rsid w:val="00803A9E"/>
    <w:rsid w:val="00804241"/>
    <w:rsid w:val="008046CA"/>
    <w:rsid w:val="00805A0D"/>
    <w:rsid w:val="008071D6"/>
    <w:rsid w:val="0081440B"/>
    <w:rsid w:val="00814A27"/>
    <w:rsid w:val="00823309"/>
    <w:rsid w:val="00824DA1"/>
    <w:rsid w:val="0083035B"/>
    <w:rsid w:val="00831F0D"/>
    <w:rsid w:val="00834C5E"/>
    <w:rsid w:val="0084096D"/>
    <w:rsid w:val="00841F2A"/>
    <w:rsid w:val="00847EDB"/>
    <w:rsid w:val="008503AE"/>
    <w:rsid w:val="008511F4"/>
    <w:rsid w:val="00852C8D"/>
    <w:rsid w:val="00852D7D"/>
    <w:rsid w:val="00853743"/>
    <w:rsid w:val="008538A4"/>
    <w:rsid w:val="00860C8A"/>
    <w:rsid w:val="00862226"/>
    <w:rsid w:val="008627E8"/>
    <w:rsid w:val="0086455C"/>
    <w:rsid w:val="00866C1F"/>
    <w:rsid w:val="0087293C"/>
    <w:rsid w:val="00874FAB"/>
    <w:rsid w:val="00890B69"/>
    <w:rsid w:val="008926BF"/>
    <w:rsid w:val="00892E34"/>
    <w:rsid w:val="0089445D"/>
    <w:rsid w:val="00896825"/>
    <w:rsid w:val="00896896"/>
    <w:rsid w:val="00897619"/>
    <w:rsid w:val="008A1A73"/>
    <w:rsid w:val="008A4BF0"/>
    <w:rsid w:val="008A578E"/>
    <w:rsid w:val="008B0F52"/>
    <w:rsid w:val="008B11AA"/>
    <w:rsid w:val="008B22E6"/>
    <w:rsid w:val="008C1EED"/>
    <w:rsid w:val="008C3A7B"/>
    <w:rsid w:val="008C7BF7"/>
    <w:rsid w:val="008D0E4C"/>
    <w:rsid w:val="008D1459"/>
    <w:rsid w:val="008D1C7C"/>
    <w:rsid w:val="008D6965"/>
    <w:rsid w:val="008E3EB0"/>
    <w:rsid w:val="008E5819"/>
    <w:rsid w:val="009062A3"/>
    <w:rsid w:val="009122EE"/>
    <w:rsid w:val="0091589D"/>
    <w:rsid w:val="00916350"/>
    <w:rsid w:val="00916550"/>
    <w:rsid w:val="00916ABD"/>
    <w:rsid w:val="00920DAE"/>
    <w:rsid w:val="0092106D"/>
    <w:rsid w:val="00921917"/>
    <w:rsid w:val="00924042"/>
    <w:rsid w:val="009256EC"/>
    <w:rsid w:val="009264AE"/>
    <w:rsid w:val="009308C7"/>
    <w:rsid w:val="00931096"/>
    <w:rsid w:val="009328E9"/>
    <w:rsid w:val="00933AED"/>
    <w:rsid w:val="00934D31"/>
    <w:rsid w:val="009356CB"/>
    <w:rsid w:val="009356DE"/>
    <w:rsid w:val="00935F40"/>
    <w:rsid w:val="009369DC"/>
    <w:rsid w:val="00944D42"/>
    <w:rsid w:val="00945441"/>
    <w:rsid w:val="00946EBE"/>
    <w:rsid w:val="00947234"/>
    <w:rsid w:val="0095004C"/>
    <w:rsid w:val="009500E4"/>
    <w:rsid w:val="0095374D"/>
    <w:rsid w:val="0095579A"/>
    <w:rsid w:val="00961715"/>
    <w:rsid w:val="00962EE9"/>
    <w:rsid w:val="00963948"/>
    <w:rsid w:val="00967F4F"/>
    <w:rsid w:val="00972600"/>
    <w:rsid w:val="00977473"/>
    <w:rsid w:val="00977E48"/>
    <w:rsid w:val="0098325A"/>
    <w:rsid w:val="009839EA"/>
    <w:rsid w:val="0098781C"/>
    <w:rsid w:val="00990909"/>
    <w:rsid w:val="0099192D"/>
    <w:rsid w:val="00992F74"/>
    <w:rsid w:val="009A19BD"/>
    <w:rsid w:val="009A2425"/>
    <w:rsid w:val="009A3EEC"/>
    <w:rsid w:val="009A5604"/>
    <w:rsid w:val="009A5BA3"/>
    <w:rsid w:val="009A6F23"/>
    <w:rsid w:val="009B200F"/>
    <w:rsid w:val="009B5121"/>
    <w:rsid w:val="009B53E6"/>
    <w:rsid w:val="009B67D0"/>
    <w:rsid w:val="009B6F46"/>
    <w:rsid w:val="009C4BE7"/>
    <w:rsid w:val="009D552B"/>
    <w:rsid w:val="009E2A6F"/>
    <w:rsid w:val="009E2CCE"/>
    <w:rsid w:val="009E3B76"/>
    <w:rsid w:val="009E4927"/>
    <w:rsid w:val="009E4AC0"/>
    <w:rsid w:val="009E614F"/>
    <w:rsid w:val="009F22A2"/>
    <w:rsid w:val="009F3CA6"/>
    <w:rsid w:val="009F5FD1"/>
    <w:rsid w:val="009F6D88"/>
    <w:rsid w:val="009F7B69"/>
    <w:rsid w:val="00A01F0D"/>
    <w:rsid w:val="00A023F3"/>
    <w:rsid w:val="00A04125"/>
    <w:rsid w:val="00A04D66"/>
    <w:rsid w:val="00A064E0"/>
    <w:rsid w:val="00A066E9"/>
    <w:rsid w:val="00A1164D"/>
    <w:rsid w:val="00A116F7"/>
    <w:rsid w:val="00A132A6"/>
    <w:rsid w:val="00A13868"/>
    <w:rsid w:val="00A15D1D"/>
    <w:rsid w:val="00A16BA3"/>
    <w:rsid w:val="00A22964"/>
    <w:rsid w:val="00A249A9"/>
    <w:rsid w:val="00A3744F"/>
    <w:rsid w:val="00A41438"/>
    <w:rsid w:val="00A41A5B"/>
    <w:rsid w:val="00A43A0D"/>
    <w:rsid w:val="00A47B5F"/>
    <w:rsid w:val="00A47CBA"/>
    <w:rsid w:val="00A541E8"/>
    <w:rsid w:val="00A57421"/>
    <w:rsid w:val="00A603A2"/>
    <w:rsid w:val="00A6148A"/>
    <w:rsid w:val="00A651D0"/>
    <w:rsid w:val="00A7131C"/>
    <w:rsid w:val="00A7334F"/>
    <w:rsid w:val="00A74C6C"/>
    <w:rsid w:val="00A75543"/>
    <w:rsid w:val="00A77944"/>
    <w:rsid w:val="00A82B0A"/>
    <w:rsid w:val="00A83282"/>
    <w:rsid w:val="00A86C98"/>
    <w:rsid w:val="00A95109"/>
    <w:rsid w:val="00A96986"/>
    <w:rsid w:val="00AA0A9E"/>
    <w:rsid w:val="00AA537D"/>
    <w:rsid w:val="00AA5849"/>
    <w:rsid w:val="00AA679D"/>
    <w:rsid w:val="00AB141C"/>
    <w:rsid w:val="00AB1BE1"/>
    <w:rsid w:val="00AB32EC"/>
    <w:rsid w:val="00AC0DA7"/>
    <w:rsid w:val="00AC1C39"/>
    <w:rsid w:val="00AC2742"/>
    <w:rsid w:val="00AD2589"/>
    <w:rsid w:val="00AD2DC9"/>
    <w:rsid w:val="00AE01A9"/>
    <w:rsid w:val="00AE0C07"/>
    <w:rsid w:val="00AF1407"/>
    <w:rsid w:val="00AF1848"/>
    <w:rsid w:val="00AF773D"/>
    <w:rsid w:val="00AF7C59"/>
    <w:rsid w:val="00B01B2C"/>
    <w:rsid w:val="00B02D77"/>
    <w:rsid w:val="00B047A3"/>
    <w:rsid w:val="00B05B70"/>
    <w:rsid w:val="00B06A43"/>
    <w:rsid w:val="00B077DE"/>
    <w:rsid w:val="00B14E0B"/>
    <w:rsid w:val="00B16B61"/>
    <w:rsid w:val="00B241AC"/>
    <w:rsid w:val="00B24993"/>
    <w:rsid w:val="00B25056"/>
    <w:rsid w:val="00B25456"/>
    <w:rsid w:val="00B2714A"/>
    <w:rsid w:val="00B3061A"/>
    <w:rsid w:val="00B319BC"/>
    <w:rsid w:val="00B32160"/>
    <w:rsid w:val="00B32A7F"/>
    <w:rsid w:val="00B42157"/>
    <w:rsid w:val="00B46069"/>
    <w:rsid w:val="00B51110"/>
    <w:rsid w:val="00B5305B"/>
    <w:rsid w:val="00B54826"/>
    <w:rsid w:val="00B57393"/>
    <w:rsid w:val="00B61315"/>
    <w:rsid w:val="00B61A90"/>
    <w:rsid w:val="00B61AFC"/>
    <w:rsid w:val="00B63FC7"/>
    <w:rsid w:val="00B66449"/>
    <w:rsid w:val="00B6665E"/>
    <w:rsid w:val="00B7563A"/>
    <w:rsid w:val="00B83AFE"/>
    <w:rsid w:val="00B841B0"/>
    <w:rsid w:val="00B84B1C"/>
    <w:rsid w:val="00B855BB"/>
    <w:rsid w:val="00B85E97"/>
    <w:rsid w:val="00B9119F"/>
    <w:rsid w:val="00B93931"/>
    <w:rsid w:val="00B953E0"/>
    <w:rsid w:val="00B97C4A"/>
    <w:rsid w:val="00BA0D84"/>
    <w:rsid w:val="00BA1137"/>
    <w:rsid w:val="00BA6956"/>
    <w:rsid w:val="00BA77CC"/>
    <w:rsid w:val="00BB01A5"/>
    <w:rsid w:val="00BB0AF4"/>
    <w:rsid w:val="00BB155E"/>
    <w:rsid w:val="00BB1A2E"/>
    <w:rsid w:val="00BB1B4A"/>
    <w:rsid w:val="00BB2CDC"/>
    <w:rsid w:val="00BC2404"/>
    <w:rsid w:val="00BC4FF0"/>
    <w:rsid w:val="00BC6C4A"/>
    <w:rsid w:val="00BD246E"/>
    <w:rsid w:val="00BD2FFA"/>
    <w:rsid w:val="00BD3D29"/>
    <w:rsid w:val="00BD4E0F"/>
    <w:rsid w:val="00BD7084"/>
    <w:rsid w:val="00BE0C27"/>
    <w:rsid w:val="00BE3052"/>
    <w:rsid w:val="00BE5C7F"/>
    <w:rsid w:val="00BE7002"/>
    <w:rsid w:val="00BF06CB"/>
    <w:rsid w:val="00BF6C45"/>
    <w:rsid w:val="00C104DA"/>
    <w:rsid w:val="00C12616"/>
    <w:rsid w:val="00C14771"/>
    <w:rsid w:val="00C14F79"/>
    <w:rsid w:val="00C15E8F"/>
    <w:rsid w:val="00C16509"/>
    <w:rsid w:val="00C1795D"/>
    <w:rsid w:val="00C2610D"/>
    <w:rsid w:val="00C261DF"/>
    <w:rsid w:val="00C31260"/>
    <w:rsid w:val="00C31A04"/>
    <w:rsid w:val="00C33268"/>
    <w:rsid w:val="00C403CB"/>
    <w:rsid w:val="00C40893"/>
    <w:rsid w:val="00C409EB"/>
    <w:rsid w:val="00C445DF"/>
    <w:rsid w:val="00C44CBE"/>
    <w:rsid w:val="00C45BFB"/>
    <w:rsid w:val="00C473E8"/>
    <w:rsid w:val="00C475A9"/>
    <w:rsid w:val="00C510C9"/>
    <w:rsid w:val="00C5219E"/>
    <w:rsid w:val="00C53AE4"/>
    <w:rsid w:val="00C53B1D"/>
    <w:rsid w:val="00C564C1"/>
    <w:rsid w:val="00C610A5"/>
    <w:rsid w:val="00C65EAD"/>
    <w:rsid w:val="00C66FA6"/>
    <w:rsid w:val="00C671C9"/>
    <w:rsid w:val="00C733E3"/>
    <w:rsid w:val="00C735DC"/>
    <w:rsid w:val="00C74DE0"/>
    <w:rsid w:val="00C75759"/>
    <w:rsid w:val="00C7688F"/>
    <w:rsid w:val="00C80573"/>
    <w:rsid w:val="00C80BBD"/>
    <w:rsid w:val="00C82666"/>
    <w:rsid w:val="00C8402E"/>
    <w:rsid w:val="00C85667"/>
    <w:rsid w:val="00C86F42"/>
    <w:rsid w:val="00C943D8"/>
    <w:rsid w:val="00C9453D"/>
    <w:rsid w:val="00C964C5"/>
    <w:rsid w:val="00CA38AD"/>
    <w:rsid w:val="00CA4D4F"/>
    <w:rsid w:val="00CA5AB5"/>
    <w:rsid w:val="00CA6C1B"/>
    <w:rsid w:val="00CA6DA0"/>
    <w:rsid w:val="00CA7295"/>
    <w:rsid w:val="00CA77F1"/>
    <w:rsid w:val="00CB0D9A"/>
    <w:rsid w:val="00CB75C4"/>
    <w:rsid w:val="00CC6EF7"/>
    <w:rsid w:val="00CD04F0"/>
    <w:rsid w:val="00CD33B3"/>
    <w:rsid w:val="00CD3805"/>
    <w:rsid w:val="00CD66FD"/>
    <w:rsid w:val="00CD7F07"/>
    <w:rsid w:val="00CE0439"/>
    <w:rsid w:val="00CE154D"/>
    <w:rsid w:val="00CE3FFE"/>
    <w:rsid w:val="00CE7313"/>
    <w:rsid w:val="00CF3A2A"/>
    <w:rsid w:val="00CF5F2A"/>
    <w:rsid w:val="00CF6DBE"/>
    <w:rsid w:val="00D03F5B"/>
    <w:rsid w:val="00D05C18"/>
    <w:rsid w:val="00D064E0"/>
    <w:rsid w:val="00D12682"/>
    <w:rsid w:val="00D1364E"/>
    <w:rsid w:val="00D138C0"/>
    <w:rsid w:val="00D220FC"/>
    <w:rsid w:val="00D30348"/>
    <w:rsid w:val="00D3135C"/>
    <w:rsid w:val="00D349FF"/>
    <w:rsid w:val="00D465A6"/>
    <w:rsid w:val="00D510F3"/>
    <w:rsid w:val="00D5501E"/>
    <w:rsid w:val="00D5675D"/>
    <w:rsid w:val="00D730C1"/>
    <w:rsid w:val="00D800D9"/>
    <w:rsid w:val="00D815EA"/>
    <w:rsid w:val="00D822C0"/>
    <w:rsid w:val="00D833C3"/>
    <w:rsid w:val="00D839A5"/>
    <w:rsid w:val="00D83D4A"/>
    <w:rsid w:val="00D863A6"/>
    <w:rsid w:val="00D92DF9"/>
    <w:rsid w:val="00D931F7"/>
    <w:rsid w:val="00D932F0"/>
    <w:rsid w:val="00D953C0"/>
    <w:rsid w:val="00D95436"/>
    <w:rsid w:val="00DA2BFA"/>
    <w:rsid w:val="00DA3BB8"/>
    <w:rsid w:val="00DA5A93"/>
    <w:rsid w:val="00DB495D"/>
    <w:rsid w:val="00DB6470"/>
    <w:rsid w:val="00DC148C"/>
    <w:rsid w:val="00DC2E12"/>
    <w:rsid w:val="00DC3F94"/>
    <w:rsid w:val="00DC6FB0"/>
    <w:rsid w:val="00DD00A5"/>
    <w:rsid w:val="00DD037A"/>
    <w:rsid w:val="00DD2ABC"/>
    <w:rsid w:val="00DD466B"/>
    <w:rsid w:val="00DD6E1F"/>
    <w:rsid w:val="00DD7687"/>
    <w:rsid w:val="00DE5AF1"/>
    <w:rsid w:val="00DE653B"/>
    <w:rsid w:val="00DE6B7D"/>
    <w:rsid w:val="00DF0318"/>
    <w:rsid w:val="00DF247A"/>
    <w:rsid w:val="00DF27C3"/>
    <w:rsid w:val="00DF3C8B"/>
    <w:rsid w:val="00DF3E5A"/>
    <w:rsid w:val="00DF4A37"/>
    <w:rsid w:val="00DF4C1B"/>
    <w:rsid w:val="00E00E48"/>
    <w:rsid w:val="00E00F84"/>
    <w:rsid w:val="00E059B8"/>
    <w:rsid w:val="00E05A9C"/>
    <w:rsid w:val="00E0680F"/>
    <w:rsid w:val="00E07C3C"/>
    <w:rsid w:val="00E1514D"/>
    <w:rsid w:val="00E15985"/>
    <w:rsid w:val="00E15F8C"/>
    <w:rsid w:val="00E162BC"/>
    <w:rsid w:val="00E177E2"/>
    <w:rsid w:val="00E20F82"/>
    <w:rsid w:val="00E22AE6"/>
    <w:rsid w:val="00E25DE7"/>
    <w:rsid w:val="00E26EE8"/>
    <w:rsid w:val="00E3415C"/>
    <w:rsid w:val="00E34F93"/>
    <w:rsid w:val="00E34FDA"/>
    <w:rsid w:val="00E35031"/>
    <w:rsid w:val="00E37300"/>
    <w:rsid w:val="00E4030F"/>
    <w:rsid w:val="00E41B7D"/>
    <w:rsid w:val="00E44271"/>
    <w:rsid w:val="00E442AA"/>
    <w:rsid w:val="00E472C9"/>
    <w:rsid w:val="00E50C0C"/>
    <w:rsid w:val="00E51DF1"/>
    <w:rsid w:val="00E524E4"/>
    <w:rsid w:val="00E55D1B"/>
    <w:rsid w:val="00E6228C"/>
    <w:rsid w:val="00E67661"/>
    <w:rsid w:val="00E7318F"/>
    <w:rsid w:val="00E77AF9"/>
    <w:rsid w:val="00E804A8"/>
    <w:rsid w:val="00E8404B"/>
    <w:rsid w:val="00E84E49"/>
    <w:rsid w:val="00E91F3A"/>
    <w:rsid w:val="00E93939"/>
    <w:rsid w:val="00E94BEA"/>
    <w:rsid w:val="00E95C54"/>
    <w:rsid w:val="00EB160A"/>
    <w:rsid w:val="00EB1CB1"/>
    <w:rsid w:val="00EB5630"/>
    <w:rsid w:val="00EC16D5"/>
    <w:rsid w:val="00EC23E6"/>
    <w:rsid w:val="00EC360D"/>
    <w:rsid w:val="00ED1F5D"/>
    <w:rsid w:val="00ED40A1"/>
    <w:rsid w:val="00ED615A"/>
    <w:rsid w:val="00EE02E3"/>
    <w:rsid w:val="00EE1816"/>
    <w:rsid w:val="00EE2E8C"/>
    <w:rsid w:val="00EE4F64"/>
    <w:rsid w:val="00EE61AF"/>
    <w:rsid w:val="00EE6208"/>
    <w:rsid w:val="00EF0452"/>
    <w:rsid w:val="00EF2DD0"/>
    <w:rsid w:val="00EF739B"/>
    <w:rsid w:val="00F00B80"/>
    <w:rsid w:val="00F025C4"/>
    <w:rsid w:val="00F028FC"/>
    <w:rsid w:val="00F02C3C"/>
    <w:rsid w:val="00F10517"/>
    <w:rsid w:val="00F11B58"/>
    <w:rsid w:val="00F11FA3"/>
    <w:rsid w:val="00F1248B"/>
    <w:rsid w:val="00F23513"/>
    <w:rsid w:val="00F25CB3"/>
    <w:rsid w:val="00F267C7"/>
    <w:rsid w:val="00F26ED7"/>
    <w:rsid w:val="00F35751"/>
    <w:rsid w:val="00F36A62"/>
    <w:rsid w:val="00F4169A"/>
    <w:rsid w:val="00F445BC"/>
    <w:rsid w:val="00F54EA7"/>
    <w:rsid w:val="00F62B00"/>
    <w:rsid w:val="00F64966"/>
    <w:rsid w:val="00F64D44"/>
    <w:rsid w:val="00F6527F"/>
    <w:rsid w:val="00F67332"/>
    <w:rsid w:val="00F70D73"/>
    <w:rsid w:val="00F70DEF"/>
    <w:rsid w:val="00F74936"/>
    <w:rsid w:val="00F77F1A"/>
    <w:rsid w:val="00F8003D"/>
    <w:rsid w:val="00F80DD2"/>
    <w:rsid w:val="00F83296"/>
    <w:rsid w:val="00F8372F"/>
    <w:rsid w:val="00F83A99"/>
    <w:rsid w:val="00F83FED"/>
    <w:rsid w:val="00F87464"/>
    <w:rsid w:val="00F903E2"/>
    <w:rsid w:val="00F9222F"/>
    <w:rsid w:val="00F9533C"/>
    <w:rsid w:val="00FA15DB"/>
    <w:rsid w:val="00FB18CA"/>
    <w:rsid w:val="00FB7D9E"/>
    <w:rsid w:val="00FC0F86"/>
    <w:rsid w:val="00FC2437"/>
    <w:rsid w:val="00FC5217"/>
    <w:rsid w:val="00FC5AEB"/>
    <w:rsid w:val="00FD12B8"/>
    <w:rsid w:val="00FD3369"/>
    <w:rsid w:val="00FD3AB3"/>
    <w:rsid w:val="00FD644B"/>
    <w:rsid w:val="00FE24F9"/>
    <w:rsid w:val="00FE2A86"/>
    <w:rsid w:val="00FE4E46"/>
    <w:rsid w:val="00FE5791"/>
    <w:rsid w:val="00FE66BD"/>
    <w:rsid w:val="00FF0C34"/>
    <w:rsid w:val="00FF14FC"/>
    <w:rsid w:val="00FF6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oNotEmbedSmartTags/>
  <w:decimalSymbol w:val=","/>
  <w:listSeparator w:val=";"/>
  <w14:docId w14:val="0B3F01EF"/>
  <w15:docId w15:val="{E1A274C5-EB2E-47DA-94CD-25C2F1939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D3AB3"/>
    <w:pPr>
      <w:suppressAutoHyphens/>
    </w:pPr>
    <w:rPr>
      <w:rFonts w:ascii="Arial" w:hAnsi="Arial" w:cs="Arial"/>
      <w:sz w:val="22"/>
      <w:szCs w:val="22"/>
      <w:lang w:eastAsia="ar-SA"/>
    </w:rPr>
  </w:style>
  <w:style w:type="paragraph" w:styleId="Nadpis1">
    <w:name w:val="heading 1"/>
    <w:basedOn w:val="Nadpis"/>
    <w:next w:val="Nadpis2"/>
    <w:autoRedefine/>
    <w:qFormat/>
    <w:rsid w:val="000958D2"/>
    <w:pPr>
      <w:numPr>
        <w:numId w:val="6"/>
      </w:numPr>
      <w:spacing w:before="480" w:after="240"/>
      <w:ind w:left="360"/>
      <w:contextualSpacing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adpis1"/>
    <w:next w:val="Nadpis3"/>
    <w:autoRedefine/>
    <w:qFormat/>
    <w:rsid w:val="000017D2"/>
    <w:pPr>
      <w:numPr>
        <w:numId w:val="7"/>
      </w:numPr>
      <w:spacing w:after="120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0977CC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E177E2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E177E2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2C54F8"/>
    <w:pPr>
      <w:numPr>
        <w:numId w:val="8"/>
      </w:numPr>
      <w:spacing w:before="240" w:after="60"/>
      <w:outlineLvl w:val="5"/>
    </w:pPr>
    <w:rPr>
      <w:b/>
      <w:bCs/>
    </w:rPr>
  </w:style>
  <w:style w:type="paragraph" w:styleId="Nadpis8">
    <w:name w:val="heading 8"/>
    <w:basedOn w:val="Normln"/>
    <w:next w:val="Normln"/>
    <w:qFormat/>
    <w:rsid w:val="00FD3AB3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FD3AB3"/>
    <w:rPr>
      <w:rFonts w:ascii="Wingdings" w:hAnsi="Wingdings" w:cs="Wingdings"/>
    </w:rPr>
  </w:style>
  <w:style w:type="character" w:customStyle="1" w:styleId="WW8Num9z0">
    <w:name w:val="WW8Num9z0"/>
    <w:rsid w:val="00FD3AB3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rsid w:val="00FD3AB3"/>
    <w:rPr>
      <w:rFonts w:ascii="Wingdings" w:hAnsi="Wingdings"/>
    </w:rPr>
  </w:style>
  <w:style w:type="character" w:customStyle="1" w:styleId="WW8Num10z1">
    <w:name w:val="WW8Num10z1"/>
    <w:rsid w:val="00FD3AB3"/>
    <w:rPr>
      <w:rFonts w:ascii="Courier New" w:hAnsi="Courier New"/>
    </w:rPr>
  </w:style>
  <w:style w:type="character" w:customStyle="1" w:styleId="WW8Num10z3">
    <w:name w:val="WW8Num10z3"/>
    <w:rsid w:val="00FD3AB3"/>
    <w:rPr>
      <w:rFonts w:ascii="Symbol" w:hAnsi="Symbol"/>
    </w:rPr>
  </w:style>
  <w:style w:type="character" w:customStyle="1" w:styleId="WW8Num12z0">
    <w:name w:val="WW8Num12z0"/>
    <w:rsid w:val="00FD3AB3"/>
    <w:rPr>
      <w:rFonts w:ascii="Arial" w:eastAsia="Times New Roman" w:hAnsi="Arial" w:cs="Arial"/>
    </w:rPr>
  </w:style>
  <w:style w:type="character" w:customStyle="1" w:styleId="WW8Num12z1">
    <w:name w:val="WW8Num12z1"/>
    <w:rsid w:val="00FD3AB3"/>
    <w:rPr>
      <w:rFonts w:ascii="Courier New" w:hAnsi="Courier New" w:cs="Courier New"/>
    </w:rPr>
  </w:style>
  <w:style w:type="character" w:customStyle="1" w:styleId="WW8Num12z2">
    <w:name w:val="WW8Num12z2"/>
    <w:rsid w:val="00FD3AB3"/>
    <w:rPr>
      <w:rFonts w:ascii="Wingdings" w:hAnsi="Wingdings"/>
    </w:rPr>
  </w:style>
  <w:style w:type="character" w:customStyle="1" w:styleId="WW8Num12z3">
    <w:name w:val="WW8Num12z3"/>
    <w:rsid w:val="00FD3AB3"/>
    <w:rPr>
      <w:rFonts w:ascii="Symbol" w:hAnsi="Symbol"/>
    </w:rPr>
  </w:style>
  <w:style w:type="character" w:customStyle="1" w:styleId="WW8Num15z0">
    <w:name w:val="WW8Num15z0"/>
    <w:rsid w:val="00FD3AB3"/>
    <w:rPr>
      <w:rFonts w:ascii="Times New Roman" w:hAnsi="Times New Roman" w:cs="Times New Roman"/>
    </w:rPr>
  </w:style>
  <w:style w:type="character" w:customStyle="1" w:styleId="WW8Num17z0">
    <w:name w:val="WW8Num17z0"/>
    <w:rsid w:val="00FD3AB3"/>
    <w:rPr>
      <w:rFonts w:ascii="Arial" w:eastAsia="Times New Roman" w:hAnsi="Arial" w:cs="Arial"/>
    </w:rPr>
  </w:style>
  <w:style w:type="character" w:customStyle="1" w:styleId="WW8Num17z1">
    <w:name w:val="WW8Num17z1"/>
    <w:rsid w:val="00FD3AB3"/>
    <w:rPr>
      <w:rFonts w:ascii="Courier New" w:hAnsi="Courier New" w:cs="Courier New"/>
    </w:rPr>
  </w:style>
  <w:style w:type="character" w:customStyle="1" w:styleId="WW8Num17z2">
    <w:name w:val="WW8Num17z2"/>
    <w:rsid w:val="00FD3AB3"/>
    <w:rPr>
      <w:rFonts w:ascii="Wingdings" w:hAnsi="Wingdings"/>
    </w:rPr>
  </w:style>
  <w:style w:type="character" w:customStyle="1" w:styleId="WW8Num17z3">
    <w:name w:val="WW8Num17z3"/>
    <w:rsid w:val="00FD3AB3"/>
    <w:rPr>
      <w:rFonts w:ascii="Symbol" w:hAnsi="Symbol"/>
    </w:rPr>
  </w:style>
  <w:style w:type="character" w:customStyle="1" w:styleId="WW8Num19z0">
    <w:name w:val="WW8Num19z0"/>
    <w:rsid w:val="00FD3AB3"/>
    <w:rPr>
      <w:rFonts w:ascii="Symbol" w:hAnsi="Symbol"/>
    </w:rPr>
  </w:style>
  <w:style w:type="character" w:customStyle="1" w:styleId="Standardnpsmoodstavce1">
    <w:name w:val="Standardní písmo odstavce1"/>
    <w:rsid w:val="00FD3AB3"/>
  </w:style>
  <w:style w:type="character" w:customStyle="1" w:styleId="termoChar1">
    <w:name w:val="termo Char1"/>
    <w:rsid w:val="00FD3AB3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rsid w:val="00FD3AB3"/>
  </w:style>
  <w:style w:type="character" w:styleId="Hypertextovodkaz">
    <w:name w:val="Hyperlink"/>
    <w:uiPriority w:val="99"/>
    <w:rsid w:val="00FD3AB3"/>
    <w:rPr>
      <w:color w:val="0000FF"/>
      <w:u w:val="single"/>
    </w:rPr>
  </w:style>
  <w:style w:type="character" w:customStyle="1" w:styleId="Znakypropoznmkupodarou">
    <w:name w:val="Znaky pro poznámku pod čarou"/>
    <w:rsid w:val="00FD3AB3"/>
    <w:rPr>
      <w:vertAlign w:val="superscript"/>
    </w:rPr>
  </w:style>
  <w:style w:type="character" w:customStyle="1" w:styleId="platne1">
    <w:name w:val="platne1"/>
    <w:basedOn w:val="Standardnpsmoodstavce1"/>
    <w:rsid w:val="00FD3AB3"/>
  </w:style>
  <w:style w:type="character" w:customStyle="1" w:styleId="CharChar1">
    <w:name w:val="Char Char1"/>
    <w:rsid w:val="00FD3AB3"/>
    <w:rPr>
      <w:rFonts w:ascii="Arial" w:hAnsi="Arial"/>
      <w:sz w:val="22"/>
      <w:lang w:val="cs-CZ" w:eastAsia="ar-SA" w:bidi="ar-SA"/>
    </w:rPr>
  </w:style>
  <w:style w:type="character" w:customStyle="1" w:styleId="StudieChar">
    <w:name w:val="Studie Char"/>
    <w:rsid w:val="00FD3AB3"/>
    <w:rPr>
      <w:sz w:val="22"/>
      <w:szCs w:val="24"/>
    </w:rPr>
  </w:style>
  <w:style w:type="character" w:customStyle="1" w:styleId="apple-converted-space">
    <w:name w:val="apple-converted-space"/>
    <w:rsid w:val="00FD3AB3"/>
  </w:style>
  <w:style w:type="character" w:styleId="PromnnHTML">
    <w:name w:val="HTML Variable"/>
    <w:rsid w:val="00FD3AB3"/>
    <w:rPr>
      <w:b/>
      <w:bCs/>
      <w:i w:val="0"/>
      <w:iCs w:val="0"/>
    </w:rPr>
  </w:style>
  <w:style w:type="character" w:customStyle="1" w:styleId="textzpravyChar">
    <w:name w:val="text zpravy Char"/>
    <w:rsid w:val="00FD3AB3"/>
    <w:rPr>
      <w:rFonts w:cs="Times New Roman"/>
      <w:sz w:val="24"/>
      <w:szCs w:val="22"/>
    </w:rPr>
  </w:style>
  <w:style w:type="character" w:customStyle="1" w:styleId="CharChar">
    <w:name w:val="Char Char"/>
    <w:rsid w:val="00FD3AB3"/>
    <w:rPr>
      <w:rFonts w:ascii="Courier New" w:hAnsi="Courier New" w:cs="Times New Roman"/>
      <w:color w:val="008000"/>
    </w:rPr>
  </w:style>
  <w:style w:type="character" w:customStyle="1" w:styleId="Zkladntext1">
    <w:name w:val="Základní text1"/>
    <w:rsid w:val="00FD3AB3"/>
    <w:rPr>
      <w:rFonts w:ascii="Tms Rmn" w:hAnsi="Tms Rmn"/>
      <w:color w:val="000000"/>
      <w:sz w:val="24"/>
      <w:lang w:val="cs-CZ" w:eastAsia="ar-SA" w:bidi="ar-SA"/>
    </w:rPr>
  </w:style>
  <w:style w:type="paragraph" w:customStyle="1" w:styleId="Nadpis">
    <w:name w:val="Nadpis"/>
    <w:basedOn w:val="Normln"/>
    <w:next w:val="Zkladntext"/>
    <w:rsid w:val="00FD3AB3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FD3AB3"/>
    <w:rPr>
      <w:rFonts w:cs="Times New Roman"/>
      <w:color w:val="000000"/>
      <w:sz w:val="24"/>
    </w:rPr>
  </w:style>
  <w:style w:type="paragraph" w:styleId="Seznam">
    <w:name w:val="List"/>
    <w:basedOn w:val="Zkladntext"/>
    <w:rsid w:val="00FD3AB3"/>
    <w:rPr>
      <w:rFonts w:cs="Tahoma"/>
    </w:rPr>
  </w:style>
  <w:style w:type="paragraph" w:customStyle="1" w:styleId="Popisek">
    <w:name w:val="Popisek"/>
    <w:basedOn w:val="Normln"/>
    <w:rsid w:val="00FD3AB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FD3AB3"/>
    <w:pPr>
      <w:suppressLineNumbers/>
    </w:pPr>
    <w:rPr>
      <w:rFonts w:cs="Tahoma"/>
    </w:rPr>
  </w:style>
  <w:style w:type="paragraph" w:customStyle="1" w:styleId="TPOOdstavec">
    <w:name w:val="TPO Odstavec"/>
    <w:basedOn w:val="Normln"/>
    <w:rsid w:val="00FD3AB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paragraph" w:customStyle="1" w:styleId="StylNadpis1Arial11bTunZarovnatdoblokuPed6b">
    <w:name w:val="Styl Nadpis 1 + Arial 11 b. Tučné Zarovnat do bloku Před:  6 b."/>
    <w:basedOn w:val="Nadpis1"/>
    <w:rsid w:val="00FD3AB3"/>
    <w:pPr>
      <w:spacing w:before="360"/>
      <w:jc w:val="both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rsid w:val="00FD3AB3"/>
    <w:pPr>
      <w:jc w:val="both"/>
    </w:pPr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rsid w:val="00FD3AB3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FD3AB3"/>
    <w:pPr>
      <w:tabs>
        <w:tab w:val="center" w:pos="4536"/>
        <w:tab w:val="right" w:pos="9072"/>
      </w:tabs>
    </w:pPr>
    <w:rPr>
      <w:rFonts w:cs="Times New Roman"/>
    </w:rPr>
  </w:style>
  <w:style w:type="paragraph" w:styleId="Zpat">
    <w:name w:val="footer"/>
    <w:basedOn w:val="Normln"/>
    <w:link w:val="ZpatChar"/>
    <w:rsid w:val="00FD3AB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FD3AB3"/>
    <w:pPr>
      <w:ind w:firstLine="720"/>
      <w:jc w:val="both"/>
    </w:pPr>
    <w:rPr>
      <w:sz w:val="24"/>
    </w:rPr>
  </w:style>
  <w:style w:type="paragraph" w:customStyle="1" w:styleId="Titulek1">
    <w:name w:val="Titulek1"/>
    <w:basedOn w:val="Normln"/>
    <w:next w:val="Normln"/>
    <w:rsid w:val="00FD3AB3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basedOn w:val="Normln"/>
    <w:next w:val="Normln"/>
    <w:autoRedefine/>
    <w:uiPriority w:val="39"/>
    <w:qFormat/>
    <w:rsid w:val="00AA0A9E"/>
    <w:pPr>
      <w:spacing w:before="12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rsid w:val="002B2DD4"/>
    <w:pPr>
      <w:spacing w:before="120"/>
      <w:ind w:left="510" w:hanging="340"/>
    </w:pPr>
    <w:rPr>
      <w:iCs/>
      <w:szCs w:val="20"/>
    </w:rPr>
  </w:style>
  <w:style w:type="paragraph" w:customStyle="1" w:styleId="Zkladntext31">
    <w:name w:val="Základní text 31"/>
    <w:basedOn w:val="Normln"/>
    <w:rsid w:val="00FD3AB3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rsid w:val="00FD3AB3"/>
    <w:pPr>
      <w:spacing w:line="240" w:lineRule="exact"/>
      <w:jc w:val="both"/>
    </w:pPr>
  </w:style>
  <w:style w:type="paragraph" w:customStyle="1" w:styleId="text">
    <w:name w:val="text"/>
    <w:basedOn w:val="Normln"/>
    <w:rsid w:val="00FD3AB3"/>
    <w:pPr>
      <w:jc w:val="both"/>
    </w:pPr>
  </w:style>
  <w:style w:type="paragraph" w:customStyle="1" w:styleId="dka">
    <w:name w:val="Řádka"/>
    <w:rsid w:val="00FD3AB3"/>
    <w:pPr>
      <w:suppressAutoHyphens/>
      <w:jc w:val="both"/>
    </w:pPr>
    <w:rPr>
      <w:rFonts w:ascii="Arial" w:eastAsia="Arial" w:hAnsi="Arial" w:cs="Arial"/>
      <w:color w:val="000000"/>
      <w:sz w:val="24"/>
      <w:szCs w:val="22"/>
      <w:lang w:eastAsia="ar-SA"/>
    </w:rPr>
  </w:style>
  <w:style w:type="paragraph" w:customStyle="1" w:styleId="Nzevtabulky">
    <w:name w:val="Název tabulky"/>
    <w:next w:val="dka"/>
    <w:rsid w:val="00FD3AB3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/>
      <w:ind w:left="1701" w:hanging="1701"/>
      <w:jc w:val="both"/>
    </w:pPr>
    <w:rPr>
      <w:rFonts w:ascii="Arial" w:eastAsia="Arial" w:hAnsi="Arial" w:cs="Arial"/>
      <w:b/>
      <w:i/>
      <w:color w:val="000000"/>
      <w:sz w:val="24"/>
      <w:szCs w:val="22"/>
      <w:lang w:eastAsia="ar-SA"/>
    </w:rPr>
  </w:style>
  <w:style w:type="paragraph" w:customStyle="1" w:styleId="Znaka1">
    <w:name w:val="Značka 1"/>
    <w:basedOn w:val="dka"/>
    <w:rsid w:val="00FD3AB3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rsid w:val="00FD3AB3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FD3AB3"/>
    <w:pPr>
      <w:spacing w:before="240"/>
    </w:pPr>
    <w:rPr>
      <w:sz w:val="22"/>
    </w:rPr>
  </w:style>
  <w:style w:type="paragraph" w:customStyle="1" w:styleId="StylPed6b">
    <w:name w:val="Styl Před:  6 b."/>
    <w:basedOn w:val="Normln"/>
    <w:rsid w:val="00FD3AB3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FD3AB3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rsid w:val="00FD3AB3"/>
    <w:rPr>
      <w:sz w:val="22"/>
    </w:rPr>
  </w:style>
  <w:style w:type="paragraph" w:customStyle="1" w:styleId="Zkladntext21">
    <w:name w:val="Základní text 21"/>
    <w:basedOn w:val="Normln"/>
    <w:rsid w:val="00FD3AB3"/>
    <w:pPr>
      <w:spacing w:after="120" w:line="480" w:lineRule="auto"/>
    </w:pPr>
  </w:style>
  <w:style w:type="paragraph" w:customStyle="1" w:styleId="Textparagrafu">
    <w:name w:val="Text paragrafu"/>
    <w:basedOn w:val="Normln"/>
    <w:rsid w:val="00FD3AB3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FD3AB3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rsid w:val="00FD3AB3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FD3AB3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rsid w:val="00FD3AB3"/>
    <w:pPr>
      <w:tabs>
        <w:tab w:val="left" w:pos="850"/>
      </w:tabs>
      <w:ind w:left="425" w:hanging="425"/>
      <w:jc w:val="both"/>
    </w:pPr>
    <w:rPr>
      <w:rFonts w:ascii="Times New Roman" w:hAnsi="Times New Roman"/>
      <w:sz w:val="20"/>
    </w:rPr>
  </w:style>
  <w:style w:type="paragraph" w:customStyle="1" w:styleId="Zkladntext32">
    <w:name w:val="Základní text 32"/>
    <w:basedOn w:val="Normln"/>
    <w:rsid w:val="00FD3AB3"/>
    <w:pPr>
      <w:spacing w:after="120"/>
    </w:pPr>
    <w:rPr>
      <w:sz w:val="16"/>
      <w:szCs w:val="16"/>
    </w:rPr>
  </w:style>
  <w:style w:type="paragraph" w:styleId="Podpis">
    <w:name w:val="Signature"/>
    <w:basedOn w:val="Normln"/>
    <w:rsid w:val="00FD3AB3"/>
    <w:pPr>
      <w:ind w:left="4252"/>
    </w:pPr>
  </w:style>
  <w:style w:type="paragraph" w:customStyle="1" w:styleId="Podpis-jmno">
    <w:name w:val="Podpis - jméno"/>
    <w:basedOn w:val="Podpis"/>
    <w:next w:val="Normln"/>
    <w:rsid w:val="00FD3AB3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rsid w:val="00FD3AB3"/>
    <w:pPr>
      <w:ind w:left="426" w:right="865"/>
    </w:pPr>
  </w:style>
  <w:style w:type="paragraph" w:customStyle="1" w:styleId="Zkladntextodsazen21">
    <w:name w:val="Základní text odsazený 21"/>
    <w:basedOn w:val="Normln"/>
    <w:rsid w:val="00FD3AB3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rsid w:val="00FD3AB3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rsid w:val="00FD3AB3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rsid w:val="00FD3AB3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rsid w:val="00FD3AB3"/>
    <w:pPr>
      <w:numPr>
        <w:numId w:val="3"/>
      </w:numPr>
      <w:spacing w:before="0" w:after="0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rsid w:val="00FD3AB3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rsid w:val="00FD3AB3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FD3AB3"/>
    <w:pPr>
      <w:widowControl w:val="0"/>
      <w:suppressAutoHyphens/>
      <w:textAlignment w:val="baseline"/>
    </w:pPr>
    <w:rPr>
      <w:rFonts w:eastAsia="Arial"/>
      <w:kern w:val="1"/>
      <w:sz w:val="24"/>
      <w:lang w:eastAsia="ar-SA"/>
    </w:rPr>
  </w:style>
  <w:style w:type="paragraph" w:customStyle="1" w:styleId="Zkladntext310">
    <w:name w:val="Základní text 31"/>
    <w:basedOn w:val="Normln"/>
    <w:rsid w:val="00FD3AB3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textzpravyCharChar">
    <w:name w:val="text zpravy Char Char"/>
    <w:basedOn w:val="Normln"/>
    <w:rsid w:val="00FD3AB3"/>
    <w:pPr>
      <w:spacing w:line="240" w:lineRule="exact"/>
      <w:jc w:val="both"/>
    </w:pPr>
    <w:rPr>
      <w:rFonts w:cs="Times New Roman"/>
      <w:sz w:val="20"/>
    </w:rPr>
  </w:style>
  <w:style w:type="paragraph" w:customStyle="1" w:styleId="TPOPodnadpis">
    <w:name w:val="TPO Podnadpis"/>
    <w:basedOn w:val="Normln"/>
    <w:next w:val="TPOOdstavec"/>
    <w:rsid w:val="00FD3AB3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FD3AB3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qFormat/>
    <w:rsid w:val="00FD3AB3"/>
    <w:pPr>
      <w:ind w:left="708"/>
    </w:pPr>
  </w:style>
  <w:style w:type="paragraph" w:customStyle="1" w:styleId="Studie">
    <w:name w:val="Studie"/>
    <w:basedOn w:val="Zkladntext"/>
    <w:rsid w:val="00FD3AB3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rsid w:val="00FD3AB3"/>
    <w:pPr>
      <w:widowControl w:val="0"/>
    </w:pPr>
    <w:rPr>
      <w:rFonts w:ascii="Times New Roman" w:hAnsi="Times New Roman" w:cs="Times New Roman"/>
      <w:sz w:val="20"/>
      <w:szCs w:val="20"/>
    </w:rPr>
  </w:style>
  <w:style w:type="paragraph" w:customStyle="1" w:styleId="Zkladntext22">
    <w:name w:val="Základní text 22"/>
    <w:basedOn w:val="Normln"/>
    <w:rsid w:val="00FD3AB3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textzpravy">
    <w:name w:val="text zpravy"/>
    <w:basedOn w:val="Normln"/>
    <w:uiPriority w:val="99"/>
    <w:rsid w:val="00FD3AB3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rsid w:val="00FD3AB3"/>
    <w:pPr>
      <w:suppressAutoHyphens/>
    </w:pPr>
    <w:rPr>
      <w:rFonts w:eastAsia="Arial"/>
      <w:color w:val="000000"/>
      <w:sz w:val="24"/>
      <w:lang w:eastAsia="ar-SA"/>
    </w:rPr>
  </w:style>
  <w:style w:type="paragraph" w:customStyle="1" w:styleId="Prosttext1">
    <w:name w:val="Prostý text1"/>
    <w:basedOn w:val="Normln"/>
    <w:rsid w:val="00FD3AB3"/>
    <w:rPr>
      <w:rFonts w:ascii="Courier New" w:hAnsi="Courier New" w:cs="Times New Roman"/>
      <w:color w:val="008000"/>
      <w:sz w:val="20"/>
      <w:szCs w:val="20"/>
    </w:rPr>
  </w:style>
  <w:style w:type="paragraph" w:customStyle="1" w:styleId="podpis-jmno0">
    <w:name w:val="podpis-jmno"/>
    <w:basedOn w:val="Normln"/>
    <w:rsid w:val="00FD3AB3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FD3AB3"/>
    <w:pPr>
      <w:spacing w:line="240" w:lineRule="atLeast"/>
      <w:jc w:val="both"/>
    </w:pPr>
    <w:rPr>
      <w:rFonts w:eastAsia="Calibri"/>
      <w:sz w:val="20"/>
      <w:szCs w:val="20"/>
    </w:rPr>
  </w:style>
  <w:style w:type="paragraph" w:customStyle="1" w:styleId="styltextzpravycharcharpodtren1">
    <w:name w:val="styltextzpravycharcharpodtren1"/>
    <w:basedOn w:val="Normln"/>
    <w:rsid w:val="00FD3AB3"/>
    <w:pPr>
      <w:spacing w:line="240" w:lineRule="atLeast"/>
      <w:jc w:val="both"/>
    </w:pPr>
    <w:rPr>
      <w:rFonts w:eastAsia="Calibri"/>
      <w:b/>
      <w:bCs/>
      <w:sz w:val="20"/>
      <w:szCs w:val="20"/>
      <w:u w:val="single"/>
    </w:rPr>
  </w:style>
  <w:style w:type="paragraph" w:customStyle="1" w:styleId="Obsahtabulky">
    <w:name w:val="Obsah tabulky"/>
    <w:basedOn w:val="Normln"/>
    <w:rsid w:val="00FD3AB3"/>
    <w:pPr>
      <w:suppressLineNumbers/>
    </w:pPr>
  </w:style>
  <w:style w:type="paragraph" w:customStyle="1" w:styleId="Nadpistabulky">
    <w:name w:val="Nadpis tabulky"/>
    <w:basedOn w:val="Obsahtabulky"/>
    <w:rsid w:val="00FD3AB3"/>
    <w:pPr>
      <w:jc w:val="center"/>
    </w:pPr>
    <w:rPr>
      <w:b/>
      <w:bCs/>
    </w:rPr>
  </w:style>
  <w:style w:type="paragraph" w:styleId="Obsah3">
    <w:name w:val="toc 3"/>
    <w:basedOn w:val="Normln"/>
    <w:uiPriority w:val="39"/>
    <w:rsid w:val="002B2DD4"/>
    <w:pPr>
      <w:spacing w:before="60"/>
      <w:ind w:left="680" w:hanging="510"/>
    </w:pPr>
    <w:rPr>
      <w:szCs w:val="20"/>
    </w:rPr>
  </w:style>
  <w:style w:type="paragraph" w:styleId="Obsah4">
    <w:name w:val="toc 4"/>
    <w:basedOn w:val="Rejstk"/>
    <w:rsid w:val="00FD3AB3"/>
    <w:pPr>
      <w:suppressLineNumbers w:val="0"/>
      <w:ind w:left="660"/>
    </w:pPr>
    <w:rPr>
      <w:rFonts w:ascii="Calibri" w:hAnsi="Calibri" w:cs="Arial"/>
      <w:sz w:val="20"/>
      <w:szCs w:val="20"/>
    </w:rPr>
  </w:style>
  <w:style w:type="paragraph" w:styleId="Obsah5">
    <w:name w:val="toc 5"/>
    <w:basedOn w:val="Rejstk"/>
    <w:rsid w:val="00FD3AB3"/>
    <w:pPr>
      <w:suppressLineNumbers w:val="0"/>
      <w:ind w:left="880"/>
    </w:pPr>
    <w:rPr>
      <w:rFonts w:ascii="Calibri" w:hAnsi="Calibri" w:cs="Arial"/>
      <w:sz w:val="20"/>
      <w:szCs w:val="20"/>
    </w:rPr>
  </w:style>
  <w:style w:type="paragraph" w:styleId="Obsah6">
    <w:name w:val="toc 6"/>
    <w:basedOn w:val="Rejstk"/>
    <w:rsid w:val="00FD3AB3"/>
    <w:pPr>
      <w:suppressLineNumbers w:val="0"/>
      <w:ind w:left="1100"/>
    </w:pPr>
    <w:rPr>
      <w:rFonts w:ascii="Calibri" w:hAnsi="Calibri" w:cs="Arial"/>
      <w:sz w:val="20"/>
      <w:szCs w:val="20"/>
    </w:rPr>
  </w:style>
  <w:style w:type="paragraph" w:styleId="Obsah7">
    <w:name w:val="toc 7"/>
    <w:basedOn w:val="Rejstk"/>
    <w:rsid w:val="00FD3AB3"/>
    <w:pPr>
      <w:suppressLineNumbers w:val="0"/>
      <w:ind w:left="1320"/>
    </w:pPr>
    <w:rPr>
      <w:rFonts w:ascii="Calibri" w:hAnsi="Calibri" w:cs="Arial"/>
      <w:sz w:val="20"/>
      <w:szCs w:val="20"/>
    </w:rPr>
  </w:style>
  <w:style w:type="paragraph" w:styleId="Obsah8">
    <w:name w:val="toc 8"/>
    <w:basedOn w:val="Rejstk"/>
    <w:rsid w:val="00FD3AB3"/>
    <w:pPr>
      <w:suppressLineNumbers w:val="0"/>
      <w:ind w:left="1540"/>
    </w:pPr>
    <w:rPr>
      <w:rFonts w:ascii="Calibri" w:hAnsi="Calibri" w:cs="Arial"/>
      <w:sz w:val="20"/>
      <w:szCs w:val="20"/>
    </w:rPr>
  </w:style>
  <w:style w:type="paragraph" w:styleId="Obsah9">
    <w:name w:val="toc 9"/>
    <w:basedOn w:val="Rejstk"/>
    <w:rsid w:val="00FD3AB3"/>
    <w:pPr>
      <w:suppressLineNumbers w:val="0"/>
      <w:ind w:left="1760"/>
    </w:pPr>
    <w:rPr>
      <w:rFonts w:ascii="Calibri" w:hAnsi="Calibri" w:cs="Arial"/>
      <w:sz w:val="20"/>
      <w:szCs w:val="20"/>
    </w:rPr>
  </w:style>
  <w:style w:type="paragraph" w:customStyle="1" w:styleId="Obsah10">
    <w:name w:val="Obsah 10"/>
    <w:basedOn w:val="Rejstk"/>
    <w:rsid w:val="00FD3AB3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4C6F87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link w:val="Zkladntext3"/>
    <w:rsid w:val="004C6F87"/>
    <w:rPr>
      <w:rFonts w:ascii="Arial" w:hAnsi="Arial" w:cs="Arial"/>
      <w:sz w:val="16"/>
      <w:szCs w:val="16"/>
    </w:rPr>
  </w:style>
  <w:style w:type="character" w:customStyle="1" w:styleId="ZhlavChar">
    <w:name w:val="Záhlaví Char"/>
    <w:aliases w:val="záhlaví Char"/>
    <w:link w:val="Zhlav"/>
    <w:locked/>
    <w:rsid w:val="004C6F87"/>
    <w:rPr>
      <w:rFonts w:ascii="Arial" w:hAnsi="Arial" w:cs="Arial"/>
      <w:sz w:val="22"/>
      <w:szCs w:val="22"/>
      <w:lang w:eastAsia="ar-SA"/>
    </w:rPr>
  </w:style>
  <w:style w:type="character" w:styleId="Siln">
    <w:name w:val="Strong"/>
    <w:uiPriority w:val="22"/>
    <w:qFormat/>
    <w:rsid w:val="00226D33"/>
    <w:rPr>
      <w:b/>
      <w:bCs/>
    </w:rPr>
  </w:style>
  <w:style w:type="paragraph" w:styleId="Nzev">
    <w:name w:val="Title"/>
    <w:basedOn w:val="Normln"/>
    <w:next w:val="Normln"/>
    <w:link w:val="NzevChar"/>
    <w:qFormat/>
    <w:rsid w:val="000017D2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0017D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Zkladntext2">
    <w:name w:val="Body Text 2"/>
    <w:basedOn w:val="Normln"/>
    <w:link w:val="Zkladntext2Char"/>
    <w:rsid w:val="00C1795D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link w:val="Zkladntext2"/>
    <w:rsid w:val="00C1795D"/>
    <w:rPr>
      <w:rFonts w:ascii="Arial" w:hAnsi="Arial" w:cs="Arial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AA0A9E"/>
    <w:pPr>
      <w:keepLines/>
      <w:numPr>
        <w:numId w:val="0"/>
      </w:numPr>
      <w:suppressAutoHyphens w:val="0"/>
      <w:spacing w:after="0" w:line="276" w:lineRule="auto"/>
      <w:contextualSpacing w:val="0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character" w:customStyle="1" w:styleId="Nadpis5Char">
    <w:name w:val="Nadpis 5 Char"/>
    <w:link w:val="Nadpis5"/>
    <w:semiHidden/>
    <w:rsid w:val="00E177E2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4Char">
    <w:name w:val="Nadpis 4 Char"/>
    <w:link w:val="Nadpis4"/>
    <w:semiHidden/>
    <w:rsid w:val="00E177E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Podnadpis">
    <w:name w:val="Subtitle"/>
    <w:basedOn w:val="StylPed6b"/>
    <w:next w:val="Normln"/>
    <w:link w:val="PodnadpisChar"/>
    <w:qFormat/>
    <w:rsid w:val="00DE5AF1"/>
    <w:pPr>
      <w:numPr>
        <w:numId w:val="10"/>
      </w:numPr>
    </w:pPr>
    <w:rPr>
      <w:rFonts w:cs="Times New Roman"/>
      <w:b/>
    </w:rPr>
  </w:style>
  <w:style w:type="character" w:customStyle="1" w:styleId="PodnadpisChar">
    <w:name w:val="Podnadpis Char"/>
    <w:link w:val="Podnadpis"/>
    <w:rsid w:val="00DE5AF1"/>
    <w:rPr>
      <w:rFonts w:ascii="Arial" w:hAnsi="Arial"/>
      <w:b/>
      <w:sz w:val="22"/>
      <w:szCs w:val="22"/>
      <w:lang w:eastAsia="ar-SA"/>
    </w:rPr>
  </w:style>
  <w:style w:type="paragraph" w:styleId="Normlnweb">
    <w:name w:val="Normal (Web)"/>
    <w:basedOn w:val="Normln"/>
    <w:uiPriority w:val="99"/>
    <w:unhideWhenUsed/>
    <w:rsid w:val="0064667E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Char">
    <w:name w:val="Char"/>
    <w:basedOn w:val="Normln"/>
    <w:rsid w:val="00BA6956"/>
    <w:pPr>
      <w:suppressAutoHyphens w:val="0"/>
      <w:spacing w:after="160" w:line="240" w:lineRule="exact"/>
      <w:jc w:val="both"/>
    </w:pPr>
    <w:rPr>
      <w:rFonts w:ascii="Times New Roman Bold" w:hAnsi="Times New Roman Bold" w:cs="Times New Roman"/>
      <w:szCs w:val="26"/>
      <w:lang w:val="sk-SK" w:eastAsia="en-US"/>
    </w:rPr>
  </w:style>
  <w:style w:type="character" w:customStyle="1" w:styleId="ZkladntextChar">
    <w:name w:val="Základní text Char"/>
    <w:link w:val="Zkladntext"/>
    <w:rsid w:val="00197118"/>
    <w:rPr>
      <w:rFonts w:ascii="Arial" w:hAnsi="Arial" w:cs="Arial"/>
      <w:color w:val="000000"/>
      <w:sz w:val="24"/>
      <w:szCs w:val="22"/>
      <w:lang w:eastAsia="ar-SA"/>
    </w:rPr>
  </w:style>
  <w:style w:type="table" w:styleId="Mkatabulky">
    <w:name w:val="Table Grid"/>
    <w:basedOn w:val="Normlntabulka"/>
    <w:rsid w:val="001437B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qFormat/>
    <w:rsid w:val="007C436A"/>
    <w:rPr>
      <w:i/>
      <w:iCs/>
    </w:rPr>
  </w:style>
  <w:style w:type="paragraph" w:customStyle="1" w:styleId="Neslovannadpis">
    <w:name w:val="Nečíslovaný nadpis"/>
    <w:basedOn w:val="Normln"/>
    <w:rsid w:val="00393BC4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paragraph" w:customStyle="1" w:styleId="4textChar">
    <w:name w:val="4 text Char"/>
    <w:basedOn w:val="Normln"/>
    <w:rsid w:val="00393BC4"/>
    <w:pPr>
      <w:suppressAutoHyphens w:val="0"/>
      <w:spacing w:before="40" w:after="40"/>
      <w:ind w:left="340" w:firstLine="340"/>
      <w:contextualSpacing/>
      <w:jc w:val="both"/>
    </w:pPr>
    <w:rPr>
      <w:rFonts w:cs="Times New Roman"/>
      <w:sz w:val="20"/>
      <w:szCs w:val="20"/>
      <w:lang w:eastAsia="cs-CZ"/>
    </w:rPr>
  </w:style>
  <w:style w:type="character" w:customStyle="1" w:styleId="CharChar10">
    <w:name w:val="Char Char1"/>
    <w:rsid w:val="00AD2DC9"/>
    <w:rPr>
      <w:rFonts w:ascii="Arial" w:hAnsi="Arial"/>
      <w:sz w:val="22"/>
      <w:lang w:val="cs-CZ" w:eastAsia="ar-SA" w:bidi="ar-SA"/>
    </w:rPr>
  </w:style>
  <w:style w:type="character" w:customStyle="1" w:styleId="CharChar0">
    <w:name w:val="Char Char"/>
    <w:rsid w:val="00AD2DC9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AD2DC9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AD2DC9"/>
    <w:pPr>
      <w:widowControl w:val="0"/>
    </w:pPr>
    <w:rPr>
      <w:rFonts w:ascii="Times New Roman" w:hAnsi="Times New Roman" w:cs="Times New Roman"/>
      <w:sz w:val="20"/>
      <w:szCs w:val="20"/>
    </w:rPr>
  </w:style>
  <w:style w:type="paragraph" w:customStyle="1" w:styleId="Zkladntext23">
    <w:name w:val="Základní text 23"/>
    <w:basedOn w:val="Normln"/>
    <w:rsid w:val="00AD2DC9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Char0">
    <w:name w:val="Char"/>
    <w:basedOn w:val="Normln"/>
    <w:rsid w:val="00AD2DC9"/>
    <w:pPr>
      <w:suppressAutoHyphens w:val="0"/>
      <w:spacing w:after="160" w:line="240" w:lineRule="exact"/>
      <w:jc w:val="both"/>
    </w:pPr>
    <w:rPr>
      <w:rFonts w:ascii="Times New Roman Bold" w:hAnsi="Times New Roman Bold" w:cs="Times New Roman"/>
      <w:szCs w:val="26"/>
      <w:lang w:val="sk-SK" w:eastAsia="en-US"/>
    </w:rPr>
  </w:style>
  <w:style w:type="paragraph" w:customStyle="1" w:styleId="Default">
    <w:name w:val="Default"/>
    <w:rsid w:val="00ED40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chUdaje">
    <w:name w:val="TechUdaje"/>
    <w:basedOn w:val="Normln"/>
    <w:rsid w:val="00A541E8"/>
    <w:pPr>
      <w:suppressAutoHyphens w:val="0"/>
      <w:ind w:left="709"/>
    </w:pPr>
    <w:rPr>
      <w:rFonts w:ascii="Times New Roman" w:eastAsiaTheme="minorHAnsi" w:hAnsi="Times New Roman" w:cs="Times New Roman"/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rsid w:val="00022770"/>
    <w:rPr>
      <w:rFonts w:ascii="Arial" w:hAnsi="Arial" w:cs="Arial"/>
      <w:sz w:val="22"/>
      <w:szCs w:val="22"/>
      <w:lang w:eastAsia="ar-SA"/>
    </w:rPr>
  </w:style>
  <w:style w:type="paragraph" w:styleId="Rozloendokumentu">
    <w:name w:val="Document Map"/>
    <w:basedOn w:val="Normln"/>
    <w:link w:val="RozloendokumentuChar"/>
    <w:semiHidden/>
    <w:unhideWhenUsed/>
    <w:rsid w:val="00945441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945441"/>
    <w:rPr>
      <w:rFonts w:ascii="Tahoma" w:hAnsi="Tahoma" w:cs="Tahoma"/>
      <w:sz w:val="16"/>
      <w:szCs w:val="16"/>
      <w:lang w:eastAsia="ar-SA"/>
    </w:rPr>
  </w:style>
  <w:style w:type="paragraph" w:customStyle="1" w:styleId="04Tahomanormal12obyejn">
    <w:name w:val="04 Tahoma normal (12 obyčejné)"/>
    <w:basedOn w:val="Normln"/>
    <w:rsid w:val="00DD2ABC"/>
    <w:pPr>
      <w:suppressAutoHyphens w:val="0"/>
    </w:pPr>
    <w:rPr>
      <w:rFonts w:ascii="Tahoma" w:hAnsi="Tahoma" w:cs="Tahoma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23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2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4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0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9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9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85521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0595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5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6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63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39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1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46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8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34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23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3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77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0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6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68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1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25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90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4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05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4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07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0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9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7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1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5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2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26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6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13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2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5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6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35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4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3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5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4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1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1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9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98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90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1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00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9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05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4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1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27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95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45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2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6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valek@chvalekatelier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_2018\A_PZ_2018_00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1FBC07-CE1B-4D21-9A20-E18D7DF5C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A_PZ_2018_00.dotx</Template>
  <TotalTime>114</TotalTime>
  <Pages>7</Pages>
  <Words>1128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A. Průvodní zpráva</vt:lpstr>
    </vt:vector>
  </TitlesOfParts>
  <Company>HP</Company>
  <LinksUpToDate>false</LinksUpToDate>
  <CharactersWithSpaces>7775</CharactersWithSpaces>
  <SharedDoc>false</SharedDoc>
  <HLinks>
    <vt:vector size="192" baseType="variant">
      <vt:variant>
        <vt:i4>4915318</vt:i4>
      </vt:variant>
      <vt:variant>
        <vt:i4>189</vt:i4>
      </vt:variant>
      <vt:variant>
        <vt:i4>0</vt:i4>
      </vt:variant>
      <vt:variant>
        <vt:i4>5</vt:i4>
      </vt:variant>
      <vt:variant>
        <vt:lpwstr>mailto:chvalek@chvalekatelier.cz</vt:lpwstr>
      </vt:variant>
      <vt:variant>
        <vt:lpwstr/>
      </vt:variant>
      <vt:variant>
        <vt:i4>1310775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_Toc459723828</vt:lpwstr>
      </vt:variant>
      <vt:variant>
        <vt:i4>1310775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_Toc459723827</vt:lpwstr>
      </vt:variant>
      <vt:variant>
        <vt:i4>1310775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_Toc459723826</vt:lpwstr>
      </vt:variant>
      <vt:variant>
        <vt:i4>1310775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_Toc459723825</vt:lpwstr>
      </vt:variant>
      <vt:variant>
        <vt:i4>1310775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_Toc459723824</vt:lpwstr>
      </vt:variant>
      <vt:variant>
        <vt:i4>1310775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_Toc459723823</vt:lpwstr>
      </vt:variant>
      <vt:variant>
        <vt:i4>1310775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_Toc459723822</vt:lpwstr>
      </vt:variant>
      <vt:variant>
        <vt:i4>1310775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_Toc459723821</vt:lpwstr>
      </vt:variant>
      <vt:variant>
        <vt:i4>1310775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_Toc459723820</vt:lpwstr>
      </vt:variant>
      <vt:variant>
        <vt:i4>1507383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_Toc459723819</vt:lpwstr>
      </vt:variant>
      <vt:variant>
        <vt:i4>1507383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_Toc459723818</vt:lpwstr>
      </vt:variant>
      <vt:variant>
        <vt:i4>1507383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_Toc459723817</vt:lpwstr>
      </vt:variant>
      <vt:variant>
        <vt:i4>1507383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_Toc459723816</vt:lpwstr>
      </vt:variant>
      <vt:variant>
        <vt:i4>1507383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_Toc459723815</vt:lpwstr>
      </vt:variant>
      <vt:variant>
        <vt:i4>1507383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_Toc459723814</vt:lpwstr>
      </vt:variant>
      <vt:variant>
        <vt:i4>1507383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_Toc459723813</vt:lpwstr>
      </vt:variant>
      <vt:variant>
        <vt:i4>1507383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_Toc459723812</vt:lpwstr>
      </vt:variant>
      <vt:variant>
        <vt:i4>1507383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_Toc459723811</vt:lpwstr>
      </vt:variant>
      <vt:variant>
        <vt:i4>1507383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_Toc459723810</vt:lpwstr>
      </vt:variant>
      <vt:variant>
        <vt:i4>1441847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_Toc459723809</vt:lpwstr>
      </vt:variant>
      <vt:variant>
        <vt:i4>1441847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_Toc459723808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_Toc459723807</vt:lpwstr>
      </vt:variant>
      <vt:variant>
        <vt:i4>1441847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_Toc459723806</vt:lpwstr>
      </vt:variant>
      <vt:variant>
        <vt:i4>1441847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_Toc459723805</vt:lpwstr>
      </vt:variant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_Toc459723804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_Toc459723803</vt:lpwstr>
      </vt:variant>
      <vt:variant>
        <vt:i4>1441847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_Toc459723802</vt:lpwstr>
      </vt:variant>
      <vt:variant>
        <vt:i4>1441847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_Toc459723801</vt:lpwstr>
      </vt:variant>
      <vt:variant>
        <vt:i4>1441847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_Toc459723800</vt:lpwstr>
      </vt:variant>
      <vt:variant>
        <vt:i4>2031672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_Toc459723799</vt:lpwstr>
      </vt:variant>
      <vt:variant>
        <vt:i4>2031672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_Toc459723798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A. Průvodní zpráva</dc:title>
  <dc:subject>PZ_2018</dc:subject>
  <dc:creator>Jelínková Jitka</dc:creator>
  <cp:lastModifiedBy>Cieslar Martin | CHVÁLEK ATELIÉR</cp:lastModifiedBy>
  <cp:revision>7</cp:revision>
  <cp:lastPrinted>2019-12-19T09:06:00Z</cp:lastPrinted>
  <dcterms:created xsi:type="dcterms:W3CDTF">2021-02-15T14:08:00Z</dcterms:created>
  <dcterms:modified xsi:type="dcterms:W3CDTF">2021-02-18T14:31:00Z</dcterms:modified>
</cp:coreProperties>
</file>